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D69" w:rsidRDefault="00EC5D69" w:rsidP="00EC5D69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EC5D69" w:rsidRPr="00B67541" w:rsidRDefault="00EC5D69" w:rsidP="00EC5D69">
      <w:pPr>
        <w:pStyle w:val="NoSpacing"/>
        <w:rPr>
          <w:rFonts w:ascii="Times New Roman Bold" w:hAnsi="Times New Roman Bold"/>
          <w:b/>
          <w:caps/>
          <w:sz w:val="24"/>
          <w:szCs w:val="24"/>
          <w:u w:val="single"/>
          <w:lang w:val="bg-BG"/>
        </w:rPr>
      </w:pPr>
      <w:r w:rsidRPr="00B67541">
        <w:rPr>
          <w:rFonts w:ascii="Times New Roman Bold" w:hAnsi="Times New Roman Bold"/>
          <w:b/>
          <w:caps/>
          <w:sz w:val="24"/>
          <w:szCs w:val="24"/>
          <w:u w:val="single"/>
          <w:lang w:val="bg-BG"/>
        </w:rPr>
        <w:t xml:space="preserve">Приложение </w:t>
      </w:r>
      <w:proofErr w:type="gramStart"/>
      <w:r w:rsidRPr="00B67541">
        <w:rPr>
          <w:rFonts w:ascii="Times New Roman Bold" w:hAnsi="Times New Roman Bold"/>
          <w:b/>
          <w:caps/>
          <w:sz w:val="24"/>
          <w:szCs w:val="24"/>
          <w:u w:val="single"/>
          <w:lang w:val="bg-BG"/>
        </w:rPr>
        <w:t>2</w:t>
      </w:r>
    </w:p>
    <w:p w:rsidR="00EC5D69" w:rsidRDefault="00EC5D69" w:rsidP="00EC5D69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proofErr w:type="gramEnd"/>
    </w:p>
    <w:p w:rsidR="006422CE" w:rsidRPr="006422CE" w:rsidRDefault="00402C08" w:rsidP="00EC5D69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6422CE">
        <w:rPr>
          <w:rFonts w:ascii="Times New Roman" w:hAnsi="Times New Roman"/>
          <w:b/>
          <w:sz w:val="24"/>
          <w:szCs w:val="24"/>
        </w:rPr>
        <w:t>ПУП – ПАРЦЕЛАРЕН ПЛАН</w:t>
      </w:r>
    </w:p>
    <w:p w:rsidR="00402C08" w:rsidRPr="006422CE" w:rsidRDefault="00402C08" w:rsidP="00EC5D69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6422CE">
        <w:rPr>
          <w:rFonts w:ascii="Times New Roman" w:hAnsi="Times New Roman"/>
          <w:b/>
          <w:sz w:val="24"/>
          <w:szCs w:val="24"/>
        </w:rPr>
        <w:t xml:space="preserve">ЗА ТРАСЕ </w:t>
      </w:r>
      <w:proofErr w:type="gramStart"/>
      <w:r w:rsidRPr="006422CE">
        <w:rPr>
          <w:rFonts w:ascii="Times New Roman" w:hAnsi="Times New Roman"/>
          <w:b/>
          <w:sz w:val="24"/>
          <w:szCs w:val="24"/>
        </w:rPr>
        <w:t>НА  ДЕРИВАЦИЯ</w:t>
      </w:r>
      <w:proofErr w:type="gramEnd"/>
      <w:r w:rsidRPr="006422CE">
        <w:rPr>
          <w:rFonts w:ascii="Times New Roman" w:hAnsi="Times New Roman"/>
          <w:b/>
          <w:sz w:val="24"/>
          <w:szCs w:val="24"/>
        </w:rPr>
        <w:t xml:space="preserve"> „ТИЧА“ В УЧАСТЪКА ОТ ПС 1300 ДО НВ „13000“</w:t>
      </w:r>
    </w:p>
    <w:p w:rsidR="00402C08" w:rsidRPr="006422CE" w:rsidRDefault="00402C08" w:rsidP="00EC5D69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6422CE">
        <w:rPr>
          <w:rFonts w:ascii="Times New Roman" w:hAnsi="Times New Roman"/>
          <w:b/>
          <w:sz w:val="24"/>
          <w:szCs w:val="24"/>
        </w:rPr>
        <w:t xml:space="preserve">РЕГИСТЪР </w:t>
      </w:r>
      <w:proofErr w:type="spellStart"/>
      <w:r w:rsidRPr="006422CE">
        <w:rPr>
          <w:rFonts w:ascii="Times New Roman" w:hAnsi="Times New Roman"/>
          <w:b/>
          <w:sz w:val="24"/>
          <w:szCs w:val="24"/>
        </w:rPr>
        <w:t>по</w:t>
      </w:r>
      <w:proofErr w:type="spellEnd"/>
      <w:r w:rsidRPr="006422CE">
        <w:rPr>
          <w:rFonts w:ascii="Times New Roman" w:hAnsi="Times New Roman"/>
          <w:b/>
          <w:sz w:val="24"/>
          <w:szCs w:val="24"/>
        </w:rPr>
        <w:t xml:space="preserve"> НОМЕРА </w:t>
      </w:r>
      <w:proofErr w:type="spellStart"/>
      <w:r w:rsidRPr="006422CE">
        <w:rPr>
          <w:rFonts w:ascii="Times New Roman" w:hAnsi="Times New Roman"/>
          <w:b/>
          <w:sz w:val="24"/>
          <w:szCs w:val="24"/>
        </w:rPr>
        <w:t>на</w:t>
      </w:r>
      <w:proofErr w:type="spellEnd"/>
      <w:r w:rsidRPr="006422CE">
        <w:rPr>
          <w:rFonts w:ascii="Times New Roman" w:hAnsi="Times New Roman"/>
          <w:b/>
          <w:sz w:val="24"/>
          <w:szCs w:val="24"/>
        </w:rPr>
        <w:t xml:space="preserve"> ИМОТИ </w:t>
      </w:r>
      <w:proofErr w:type="spellStart"/>
      <w:r w:rsidRPr="006422CE">
        <w:rPr>
          <w:rFonts w:ascii="Times New Roman" w:hAnsi="Times New Roman"/>
          <w:b/>
          <w:sz w:val="24"/>
          <w:szCs w:val="24"/>
        </w:rPr>
        <w:t>гр.ШУМЕН</w:t>
      </w:r>
      <w:proofErr w:type="spellEnd"/>
    </w:p>
    <w:p w:rsidR="00402C08" w:rsidRDefault="00402C08" w:rsidP="00EC5D69">
      <w:pPr>
        <w:pStyle w:val="NoSpacing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6422CE">
        <w:rPr>
          <w:rFonts w:ascii="Times New Roman" w:hAnsi="Times New Roman"/>
          <w:sz w:val="24"/>
          <w:szCs w:val="24"/>
        </w:rPr>
        <w:t>EKATTE  83510</w:t>
      </w:r>
      <w:proofErr w:type="gramEnd"/>
      <w:r w:rsidRPr="006422CE">
        <w:rPr>
          <w:rFonts w:ascii="Times New Roman" w:hAnsi="Times New Roman"/>
          <w:sz w:val="24"/>
          <w:szCs w:val="24"/>
        </w:rPr>
        <w:t xml:space="preserve">,   община  ШУМЕН,  </w:t>
      </w:r>
      <w:proofErr w:type="spellStart"/>
      <w:r w:rsidRPr="006422CE">
        <w:rPr>
          <w:rFonts w:ascii="Times New Roman" w:hAnsi="Times New Roman"/>
          <w:sz w:val="24"/>
          <w:szCs w:val="24"/>
        </w:rPr>
        <w:t>област</w:t>
      </w:r>
      <w:proofErr w:type="spellEnd"/>
      <w:r w:rsidRPr="006422CE">
        <w:rPr>
          <w:rFonts w:ascii="Times New Roman" w:hAnsi="Times New Roman"/>
          <w:sz w:val="24"/>
          <w:szCs w:val="24"/>
        </w:rPr>
        <w:t xml:space="preserve">  ШУМЕН</w:t>
      </w:r>
    </w:p>
    <w:p w:rsidR="006422CE" w:rsidRPr="006422CE" w:rsidRDefault="006422CE" w:rsidP="00EC5D69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tbl>
      <w:tblPr>
        <w:tblW w:w="5471" w:type="pct"/>
        <w:tblCellSpacing w:w="15" w:type="dxa"/>
        <w:tblInd w:w="-39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40"/>
        <w:gridCol w:w="1003"/>
        <w:gridCol w:w="1600"/>
        <w:gridCol w:w="1955"/>
        <w:gridCol w:w="1374"/>
        <w:gridCol w:w="1241"/>
        <w:gridCol w:w="1829"/>
        <w:gridCol w:w="1033"/>
        <w:gridCol w:w="1030"/>
        <w:gridCol w:w="1250"/>
        <w:gridCol w:w="1030"/>
        <w:gridCol w:w="1169"/>
      </w:tblGrid>
      <w:tr w:rsidR="00402C08" w:rsidRPr="00CE05DD" w:rsidTr="00EC5D69">
        <w:trPr>
          <w:trHeight w:val="144"/>
          <w:tblHeader/>
          <w:tblCellSpacing w:w="15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Имот №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Местност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Трайно предназначение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НТП на имота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Категория</w:t>
            </w: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Вид собственост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 xml:space="preserve">Име на собственик име презиме и фамилия / име </w:t>
            </w:r>
            <w:proofErr w:type="spellStart"/>
            <w:r w:rsidRPr="00CE05DD">
              <w:rPr>
                <w:rFonts w:ascii="Times New Roman" w:hAnsi="Times New Roman"/>
                <w:sz w:val="24"/>
                <w:szCs w:val="24"/>
              </w:rPr>
              <w:t>юрид</w:t>
            </w:r>
            <w:proofErr w:type="spellEnd"/>
            <w:r w:rsidRPr="00CE05D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CE05DD">
              <w:rPr>
                <w:rFonts w:ascii="Times New Roman" w:hAnsi="Times New Roman"/>
                <w:sz w:val="24"/>
                <w:szCs w:val="24"/>
              </w:rPr>
              <w:t>лице</w:t>
            </w:r>
            <w:proofErr w:type="gramEnd"/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Площ на имота в дка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 xml:space="preserve">Площ за </w:t>
            </w:r>
            <w:proofErr w:type="spellStart"/>
            <w:r w:rsidRPr="00CE05DD">
              <w:rPr>
                <w:rFonts w:ascii="Times New Roman" w:hAnsi="Times New Roman"/>
                <w:sz w:val="24"/>
                <w:szCs w:val="24"/>
              </w:rPr>
              <w:t>отчужда</w:t>
            </w:r>
            <w:proofErr w:type="spellEnd"/>
            <w:r w:rsidRPr="00CE05DD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proofErr w:type="spellStart"/>
            <w:r w:rsidRPr="00CE05DD">
              <w:rPr>
                <w:rFonts w:ascii="Times New Roman" w:hAnsi="Times New Roman"/>
                <w:sz w:val="24"/>
                <w:szCs w:val="24"/>
              </w:rPr>
              <w:t>ване</w:t>
            </w:r>
            <w:proofErr w:type="spellEnd"/>
            <w:r w:rsidRPr="00CE05DD">
              <w:rPr>
                <w:rFonts w:ascii="Times New Roman" w:hAnsi="Times New Roman"/>
                <w:sz w:val="24"/>
                <w:szCs w:val="24"/>
              </w:rPr>
              <w:t xml:space="preserve"> в дка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Площ за временно отчуждаване в дка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 xml:space="preserve">Площ с </w:t>
            </w:r>
            <w:proofErr w:type="spellStart"/>
            <w:r w:rsidRPr="00CE05DD">
              <w:rPr>
                <w:rFonts w:ascii="Times New Roman" w:hAnsi="Times New Roman"/>
                <w:sz w:val="24"/>
                <w:szCs w:val="24"/>
              </w:rPr>
              <w:t>ограни</w:t>
            </w:r>
            <w:proofErr w:type="spellEnd"/>
            <w:r w:rsidRPr="00CE05DD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proofErr w:type="spellStart"/>
            <w:r w:rsidRPr="00CE05DD">
              <w:rPr>
                <w:rFonts w:ascii="Times New Roman" w:hAnsi="Times New Roman"/>
                <w:sz w:val="24"/>
                <w:szCs w:val="24"/>
              </w:rPr>
              <w:t>чение</w:t>
            </w:r>
            <w:proofErr w:type="spellEnd"/>
            <w:r w:rsidRPr="00CE05DD">
              <w:rPr>
                <w:rFonts w:ascii="Times New Roman" w:hAnsi="Times New Roman"/>
                <w:sz w:val="24"/>
                <w:szCs w:val="24"/>
              </w:rPr>
              <w:t xml:space="preserve"> в ползва</w:t>
            </w:r>
            <w:r w:rsidRPr="00CE05DD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CE05DD">
              <w:rPr>
                <w:rFonts w:ascii="Times New Roman" w:hAnsi="Times New Roman"/>
                <w:sz w:val="24"/>
                <w:szCs w:val="24"/>
              </w:rPr>
              <w:t>нето в дка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05DD">
              <w:rPr>
                <w:rFonts w:ascii="Times New Roman" w:hAnsi="Times New Roman"/>
                <w:sz w:val="24"/>
                <w:szCs w:val="24"/>
              </w:rPr>
              <w:t>Общa</w:t>
            </w:r>
            <w:proofErr w:type="spellEnd"/>
            <w:r w:rsidRPr="00CE05DD">
              <w:rPr>
                <w:rFonts w:ascii="Times New Roman" w:hAnsi="Times New Roman"/>
                <w:sz w:val="24"/>
                <w:szCs w:val="24"/>
              </w:rPr>
              <w:t xml:space="preserve"> площ за </w:t>
            </w:r>
            <w:proofErr w:type="spellStart"/>
            <w:r w:rsidRPr="00CE05DD">
              <w:rPr>
                <w:rFonts w:ascii="Times New Roman" w:hAnsi="Times New Roman"/>
                <w:sz w:val="24"/>
                <w:szCs w:val="24"/>
              </w:rPr>
              <w:t>отчужда</w:t>
            </w:r>
            <w:proofErr w:type="spellEnd"/>
            <w:r w:rsidRPr="00CE05DD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proofErr w:type="spellStart"/>
            <w:r w:rsidRPr="00CE05DD">
              <w:rPr>
                <w:rFonts w:ascii="Times New Roman" w:hAnsi="Times New Roman"/>
                <w:sz w:val="24"/>
                <w:szCs w:val="24"/>
              </w:rPr>
              <w:t>ване</w:t>
            </w:r>
            <w:proofErr w:type="spellEnd"/>
            <w:r w:rsidRPr="00CE05DD">
              <w:rPr>
                <w:rFonts w:ascii="Times New Roman" w:hAnsi="Times New Roman"/>
                <w:sz w:val="24"/>
                <w:szCs w:val="24"/>
              </w:rPr>
              <w:t xml:space="preserve"> в дка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244.3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НИВИ /ОРНА 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0202228764 ДИМИТЪР ВЪЛЧЕВ РУСЕВ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8,264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0,165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0,165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244.4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НИВИ /ОРНА 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1810108740 ТОНИ ИВАНОВ ДЕРМЕНДЖИЕВ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8,196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0,378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0,378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244.6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НИВИ /ОРНА 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7451 МАРИН ГЕНОВ НЕГОВАНОВ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6,367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0,454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0,454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244.7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НИВИ /ОРНА 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5502238778 ВЕСЕЛИНКА БОРИСОВА ХРИСТОВА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4,213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0,319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0,319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244.8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НИВИ /ОРНА 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7008138832 ДИМИТРИЧКА МИЛКОВА ДЕРМЕНДЖИЕВА</w:t>
            </w:r>
          </w:p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 xml:space="preserve">7610108928 БОРИСЛАВ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МИЛКОВ БОРИСОВ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4,216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0,003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0,003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244.30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НИВИ /ОРНА 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6408138835 МИГЛЕНА ИВАНОВА МИНЧЕВА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3,336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0,227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0,227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244.31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НИВИ /ОРНА 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6006248799 ГАЛИНА НИКОЛАЕВА ПЕТРОВА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3,262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0,212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0,212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244.32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НИВИ /ОРНА 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 xml:space="preserve">2807268786 ЙОРДАН БЯНКОВ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МИТЕВ</w:t>
            </w:r>
          </w:p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7002188862 КРАСЕН ХРИСТОВ КЪНЕВ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5,263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0,298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0,298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244.55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Добив полезни изкопаеми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Отводнителни канали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Държавна 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0005533107 МЗГ - ХМС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3,026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0,030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0,030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244.56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ПОЛСКИ ПЪТИЩА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Общинска 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0005533587 ОБЩ. ШУМЕН \\ПОЛСКИ ПЪТИЩА",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2,448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0,028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0,028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244.57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Транспорт (</w:t>
            </w:r>
            <w:proofErr w:type="gramStart"/>
            <w:r w:rsidRPr="00CE05DD">
              <w:rPr>
                <w:rFonts w:ascii="Times New Roman" w:hAnsi="Times New Roman"/>
                <w:sz w:val="24"/>
                <w:szCs w:val="24"/>
              </w:rPr>
              <w:t>ЖП,</w:t>
            </w:r>
            <w:proofErr w:type="spellStart"/>
            <w:r w:rsidRPr="00CE05DD">
              <w:rPr>
                <w:rFonts w:ascii="Times New Roman" w:hAnsi="Times New Roman"/>
                <w:sz w:val="24"/>
                <w:szCs w:val="24"/>
              </w:rPr>
              <w:t>Държ</w:t>
            </w:r>
            <w:proofErr w:type="spellEnd"/>
            <w:proofErr w:type="gramEnd"/>
            <w:r w:rsidRPr="00CE05DD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Start"/>
            <w:r w:rsidRPr="00CE05DD">
              <w:rPr>
                <w:rFonts w:ascii="Times New Roman" w:hAnsi="Times New Roman"/>
                <w:sz w:val="24"/>
                <w:szCs w:val="24"/>
              </w:rPr>
              <w:t>Пъ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т.</w:t>
            </w:r>
            <w:proofErr w:type="gramEnd"/>
            <w:r w:rsidRPr="00CE05DD">
              <w:rPr>
                <w:rFonts w:ascii="Times New Roman" w:hAnsi="Times New Roman"/>
                <w:sz w:val="24"/>
                <w:szCs w:val="24"/>
              </w:rPr>
              <w:t>Мрежа)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Пътища IV клас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Общинска 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 xml:space="preserve">0005533467 </w:t>
            </w:r>
            <w:proofErr w:type="gramStart"/>
            <w:r w:rsidRPr="00CE05DD">
              <w:rPr>
                <w:rFonts w:ascii="Times New Roman" w:hAnsi="Times New Roman"/>
                <w:sz w:val="24"/>
                <w:szCs w:val="24"/>
              </w:rPr>
              <w:t>ОБЩ.</w:t>
            </w:r>
            <w:proofErr w:type="gramEnd"/>
            <w:r w:rsidRPr="00CE05DD">
              <w:rPr>
                <w:rFonts w:ascii="Times New Roman" w:hAnsi="Times New Roman"/>
                <w:sz w:val="24"/>
                <w:szCs w:val="24"/>
              </w:rPr>
              <w:t xml:space="preserve">ШУМЕН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/МЕСТНИ ПЪТИЩА/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12,913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0,119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0,119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245.10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НИВИ /ОРНА 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Съсобственост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0004203417 КМЕТСТВО ДИВДЯДОВО</w:t>
            </w:r>
          </w:p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0703190975 ИВАНКА СТАНЧЕВА СИПСЕВА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3,273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0,115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0,115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245.11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ПОЛСКИ ПЪТИЩА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Общинска 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 xml:space="preserve">0005533587 ОБЩ. </w:t>
            </w:r>
            <w:proofErr w:type="gramStart"/>
            <w:r w:rsidRPr="00CE05DD">
              <w:rPr>
                <w:rFonts w:ascii="Times New Roman" w:hAnsi="Times New Roman"/>
                <w:sz w:val="24"/>
                <w:szCs w:val="24"/>
              </w:rPr>
              <w:t>ШУМЕН \\ПОЛСКИ</w:t>
            </w:r>
            <w:proofErr w:type="gramEnd"/>
            <w:r w:rsidRPr="00CE05DD">
              <w:rPr>
                <w:rFonts w:ascii="Times New Roman" w:hAnsi="Times New Roman"/>
                <w:sz w:val="24"/>
                <w:szCs w:val="24"/>
              </w:rPr>
              <w:t xml:space="preserve"> ПЪТИЩА",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1,867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0,030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0,030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246.6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НИВИ /ОРНА 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17735 ЛЮБЕН ИВАНОВ ДЕСЕВ</w:t>
            </w:r>
          </w:p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2705128842 ЙОРДАН ИВАНОВ ДЕСЕВ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3,384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0,621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0,621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246.8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НИВИ /ОРНА 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4101228758 ИВАНКА КАЛЕВА АНГЕЛОВА</w:t>
            </w:r>
          </w:p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 xml:space="preserve">4408135302 АНДРЕЙ КАЛЕВ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АНДРЕЕВ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5,662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0,419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0,419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246.9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НИВИ /ОРНА 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1601178768 ХРИСТО МАТЕВ КАЛЧЕВ</w:t>
            </w:r>
          </w:p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5303288842 ВЕСКО ДОНЧЕВ АНГЕЛОВ</w:t>
            </w:r>
          </w:p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5911118743 РАДОСЛАВ ДИМИТРОВ ТАБАКОВ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3,596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0,194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0,194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260.4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ДЪРМА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Лозови насаждения /</w:t>
            </w:r>
            <w:proofErr w:type="spellStart"/>
            <w:r w:rsidRPr="00CE05DD">
              <w:rPr>
                <w:rFonts w:ascii="Times New Roman" w:hAnsi="Times New Roman"/>
                <w:sz w:val="24"/>
                <w:szCs w:val="24"/>
              </w:rPr>
              <w:t>нетерасирани</w:t>
            </w:r>
            <w:proofErr w:type="spellEnd"/>
            <w:r w:rsidRPr="00CE05DD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7209088883 СТЕФАН ИЛИЕВ СТЕФАНОВ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2,205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0,022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0,022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260.5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ДЪРМА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Лозови насаждения /</w:t>
            </w:r>
            <w:proofErr w:type="spellStart"/>
            <w:r w:rsidRPr="00CE05DD">
              <w:rPr>
                <w:rFonts w:ascii="Times New Roman" w:hAnsi="Times New Roman"/>
                <w:sz w:val="24"/>
                <w:szCs w:val="24"/>
              </w:rPr>
              <w:t>нетерасирани</w:t>
            </w:r>
            <w:proofErr w:type="spellEnd"/>
            <w:r w:rsidRPr="00CE05DD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2406291025 СТОЯН ЛАЗАРОВ СТОЯНОВ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2,516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0,033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0,033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260.6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ДЪРМА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Лозови насаждения /</w:t>
            </w:r>
            <w:proofErr w:type="spellStart"/>
            <w:r w:rsidRPr="00CE05DD">
              <w:rPr>
                <w:rFonts w:ascii="Times New Roman" w:hAnsi="Times New Roman"/>
                <w:sz w:val="24"/>
                <w:szCs w:val="24"/>
              </w:rPr>
              <w:t>нетерасирани</w:t>
            </w:r>
            <w:proofErr w:type="spellEnd"/>
            <w:r w:rsidRPr="00CE05DD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1110028741 СМИЛЕН МАРЯНОВ КРЪСТЕВ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2,687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0,004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0,004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443.885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 xml:space="preserve">ПОД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Селско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Изоставени орни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земи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 xml:space="preserve">0004348977 БОРИС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АНГЕЛОВ РАЙЧЕВ</w:t>
            </w:r>
          </w:p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5704158792 РАЙНА СПАСОВА ЦВЕТКОВА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0,753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0,156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0,156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443.886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Изоставени орни земи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0004324647 СТАНЮ АНДРЕЕВ АНГЕЛОВ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1,441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0,262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0,262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443.887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Изоставени орни земи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6822 СТИЛИЯН РАШЕВ СТАНЕВ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1,246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0,026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0,026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443.931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Изоставени орни земи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6803278802 ГЕОРГИ КАЛОЯНОВ ПАВЛОВ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1,312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0,049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0,049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443.934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Изоставени орни земи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5821 ИВАН ИВАНОВ БАЕВ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1,159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0,175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0,175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443.938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Изоставени орни земи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0004269417 КРУМ ТАСЕВ ГОСПОДИНОВ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0,788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0,184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0,184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443.980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Изоставени орни земи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6803278802 ГЕОРГИ КАЛОЯНОВ ПАВЛОВ</w:t>
            </w:r>
          </w:p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6803278802 ГЕОРГИ КАЛОЯНОВ ПАВЛОВ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5,905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0,365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0,365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302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444.477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ГОРЕН СУСУРЛУК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ПОЛСКИ ПЪТИЩА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Общинска 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0005533587 ОБЩ. ШУМЕН \\ПОЛСКИ ПЪТИЩА",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2,532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0,061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0,061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444.838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НИВИ /ОРНА 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4702078802 ВИЧКО ДОБРЕВ КОЛАРОВ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5,768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0,271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0,271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444.840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 xml:space="preserve">ПОД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Селско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НИВИ /ОРНА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 xml:space="preserve">127619768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"ЯСВ" ЕООД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4,060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0,364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0,364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444.841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НИВИ /ОРНА 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4001046277 ЖИВКА ДИМИТРОВА НИКОВА</w:t>
            </w:r>
          </w:p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4610118788 ЕВГЕНИЙ ДИМИТРОВ ГАНЕВ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3,361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0,120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0,120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444.937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НИВИ /ОРНА 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0004268787 ЕЛЕНКА КРУМОВА ТОНЕВА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1,853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0,026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0,026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444.938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НИВИ /ОРНА 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2303198804 СТОЯН МАРИНОВ СТОЯНОВ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1,909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0,430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0,430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444.939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НИВИ /ОРНА 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2009286563 БОРИС АНГЕЛОВ МИТЕВ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2,079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0,111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0,111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445.471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ПОЛСКИ ПЪТИЩА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Общинска 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 xml:space="preserve">0005533587 ОБЩ. </w:t>
            </w:r>
            <w:proofErr w:type="gramStart"/>
            <w:r w:rsidRPr="00CE05DD">
              <w:rPr>
                <w:rFonts w:ascii="Times New Roman" w:hAnsi="Times New Roman"/>
                <w:sz w:val="24"/>
                <w:szCs w:val="24"/>
              </w:rPr>
              <w:t>ШУМЕН \\ПОЛСКИ</w:t>
            </w:r>
            <w:proofErr w:type="gramEnd"/>
            <w:r w:rsidRPr="00CE05DD">
              <w:rPr>
                <w:rFonts w:ascii="Times New Roman" w:hAnsi="Times New Roman"/>
                <w:sz w:val="24"/>
                <w:szCs w:val="24"/>
              </w:rPr>
              <w:t xml:space="preserve"> ПЪТИЩА",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2,647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0,046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0,046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445.833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 xml:space="preserve">ПОД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Селско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НИВИ /ОРНА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 xml:space="preserve">0004249017 ТОДОР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СТОЯНОВ ИНГИЛИЗОВ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0,764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0,053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0,053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445.834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НИВИ /ОРНА 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4202108750 ВАСИЛКА ГОРЕВА МИХАЙЛОВА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2,006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0,120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0,120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445.835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НИВИ /ОРНА 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1200000000 ДИМИТЪР ГЕОРГИЕВ КАЛЧЕВ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2,125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0,149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0,149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445.836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Овощни насаждения /</w:t>
            </w:r>
            <w:proofErr w:type="spellStart"/>
            <w:r w:rsidRPr="00CE05DD">
              <w:rPr>
                <w:rFonts w:ascii="Times New Roman" w:hAnsi="Times New Roman"/>
                <w:sz w:val="24"/>
                <w:szCs w:val="24"/>
              </w:rPr>
              <w:t>нетерасирани</w:t>
            </w:r>
            <w:proofErr w:type="spellEnd"/>
            <w:r w:rsidRPr="00CE05DD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 xml:space="preserve">8811018725 ИВЕЛИН ВАЛЕНТИНОВ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ИЛИЕВ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2,885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0,315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0,315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445.837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НИВИ /ОРНА 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6405318849 СТОЯН ДИМИТРОВ СМИЛКОВ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2,333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0,336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0,336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446.971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НИВИ /ОРНА 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0004544337 ВАСИЛ ЯНКОВ БОДУРОВ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1,929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0,179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0,179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446.972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НИВИ /ОРНА 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6910038748 ИВАН АЛЕКСИЕВ АТАНАСОВ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1,779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0,226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0,226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446.981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 xml:space="preserve">ПОД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Селско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НИВИ /ОРНА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 xml:space="preserve">3711138775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АНГЕЛИНКА МИТЕВА ИВАНОВА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1,696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0,159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0,159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446.982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НИВИ /ОРНА 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8601098768 ВЕСЕЛИН РУМЕНОВ ВАСИЛЕВ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1,902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0,168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0,168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446.983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НИВИ /ОРНА 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4503148810 ПАВЛИНКА АНГЕЛОВА МИТЕВА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2,260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0,218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0,218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447.7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НИВИ /ОРНА 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Общинска 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 xml:space="preserve">0005533347 ЗЕМИ ПО </w:t>
            </w:r>
            <w:proofErr w:type="gramStart"/>
            <w:r w:rsidRPr="00CE05DD">
              <w:rPr>
                <w:rFonts w:ascii="Times New Roman" w:hAnsi="Times New Roman"/>
                <w:sz w:val="24"/>
                <w:szCs w:val="24"/>
              </w:rPr>
              <w:t>ЧЛ.19</w:t>
            </w:r>
            <w:proofErr w:type="gramEnd"/>
            <w:r w:rsidRPr="00CE05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ОТ ЗСПЗЗ</w:t>
            </w:r>
          </w:p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0005533377 ОБЩ. ШУМЕН \\РЕЗУЛТАТИВЕН ФОНД",</w:t>
            </w:r>
          </w:p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0005533407 ЗЕМИ ПО ЧЛ. 19 ОТ ЗСПЗЗ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3,008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0,078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0,078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447.8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НИВИ /ОРНА 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4102218836 ВИЧКА ВЕЛИКОВА ИВАНОВА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2,995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0,066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0,066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447.9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 xml:space="preserve">ПОД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Селско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НИВИ /ОРНА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 xml:space="preserve">5819 ЖЕЧО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СТАНЕВ АРХОНОВ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3,005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0,254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0,254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447.10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НИВИ /ОРНА 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5104228809 ХРИСТО КОЛЕВ ХРИСТОВ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2,999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0,252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0,252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447.11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НИВИ /ОРНА 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0004276497 ВЪРБАН ВЪРБАНОВ ХРИСТОВ</w:t>
            </w:r>
          </w:p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 xml:space="preserve">201304848 "ОМЕГА АГРО ИНВЕСТ"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ЕООД</w:t>
            </w:r>
          </w:p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201304848 "ОМЕГА АГРО ИНВЕСТ" ЕООД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2,997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0,251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0,251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447.12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НИВИ /ОРНА 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5412098833 ЗЛАТИНКА ПАНАЙОТОВА ЯНАКИЕВА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1,716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0,055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0,055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447.20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ПОЛСКИ ПЪТИЩА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Общинска 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0005533587 ОБЩ. ШУМЕН \\ПОЛСКИ ПЪТИЩА",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1,306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0,025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0,025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448.4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НИВИ /ОРНА 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4501133913 БОЖАНА РУСЕВА КОСТОВА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0,011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0,011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448.5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НИВИ /ОРНА 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0004607217 КИРИЛ СТЕФАНОВ ДЕСЕВ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3,001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0,198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0,198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448.6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НИВИ /ОРНА 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6709038805 СТАНИСЛАВ ВАСИЛЕВ ДЕРМЕНДЖИЕВ</w:t>
            </w:r>
          </w:p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 xml:space="preserve">8409088861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МОМЧИЛ ЖИВКОВ ДЕРМЕНДЖИЕВ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2,997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0,215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0,215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448.7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НИВИ /ОРНА 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8308278740 НЕДКО ГАНЧЕВ НЕДЕВ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2,996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0,234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0,234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448.8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НИВИ /ОРНА 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2411168777 САВКА ДИМИТРОВА ПАМУКЧИЕВА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4,661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0,234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0,234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448.10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 xml:space="preserve">ПОД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Селско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НИВИ /ОРНА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 xml:space="preserve">5813 ЖЕЧО ДИМИТРОВ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АРХОНОВ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5,004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0,095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0,095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450.8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НИВИ /ОРНА 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0004504077 ХРИСТО РАЧЕВ ДИМОВ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1,360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0,068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0,068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450.9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НИВИ /ОРНА 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 xml:space="preserve">0004204047 ГЮЛСУМ БАЛТАДЖИ </w:t>
            </w:r>
            <w:proofErr w:type="spellStart"/>
            <w:r w:rsidRPr="00CE05DD">
              <w:rPr>
                <w:rFonts w:ascii="Times New Roman" w:hAnsi="Times New Roman"/>
                <w:sz w:val="24"/>
                <w:szCs w:val="24"/>
              </w:rPr>
              <w:t>БАЛТАДЖИ</w:t>
            </w:r>
            <w:proofErr w:type="spellEnd"/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1,681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0,173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0,173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450.10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НИВИ /ОРНА 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2504058810 ВЕЛИЧКА СТОЯНОВА ДЕСЕВА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0,194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0,194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450.11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 xml:space="preserve">ПОД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Селско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НИВИ /ОРНА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 xml:space="preserve">4402248826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ГЕОРГИ ПАНАЙОТОВ ГЕОРГИЕВ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2,000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0,183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0,183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450.12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НИВИ /ОРНА 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6303018849 ВАЛЕРИ ВЛАДИМИРОВ АТАНАСОВ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2,007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0,172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0,172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450.13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НИВИ /ОРНА 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0004711257 ЙОРДАН МАРКОВ БОЙЧЕВ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2,996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0,164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0,164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450.17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ПОЛСКИ ПЪТИЩА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Общинска 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 xml:space="preserve">0005533587 ОБЩ. ШУМЕН \\ПОЛСКИ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ПЪТИЩА",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2,216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0,039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0,039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451.2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НИВИ /ОРНА 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3810268778 ГИНКА СТОЯНОВА СЪРМОВА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2,999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0,238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0,238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451.3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НИВИ /ОРНА 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0004238637 СТАНЬО ЕНЕВ НАЧЕВ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2,997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0,353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0,353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451.4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НИВИ /ОРНА 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2009268765 КАЛЮ ИВАНОВ ЖЕЛЕЗОВ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2,996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0,004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0,004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451.5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 xml:space="preserve">ПОД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Селско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НИВИ /ОРНА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 xml:space="preserve">3307278849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ДИМО ИВАНОВ МАРКОВ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2,997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0,135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0,135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451.17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НИВИ /ОРНА 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5403270981 ДОБРОМИР ВЪЛЧЕВ КУКУШКОВ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3,002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0,278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0,278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451.20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ПОЛСКИ ПЪТИЩА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Общинска 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0005533587 ОБЩ. ШУМЕН \\ПОЛСКИ ПЪТИЩА",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0,030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0,030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555.1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ДЪРМА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ПАСИЩА, МЕРИ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Общинска публична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 xml:space="preserve">000931721 ОБЩИНА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ШУМЕН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19,870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0,325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0,325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555.2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ДЪРМА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Добив полезни изкопаеми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 xml:space="preserve">ТЕРИТОРИИ НА </w:t>
            </w:r>
            <w:proofErr w:type="gramStart"/>
            <w:r w:rsidRPr="00CE05DD">
              <w:rPr>
                <w:rFonts w:ascii="Times New Roman" w:hAnsi="Times New Roman"/>
                <w:sz w:val="24"/>
                <w:szCs w:val="24"/>
              </w:rPr>
              <w:t>ВОДОСТОПАНСКИ,ХИДРОМЕЛИОР</w:t>
            </w:r>
            <w:proofErr w:type="gramEnd"/>
            <w:r w:rsidRPr="00CE05DD">
              <w:rPr>
                <w:rFonts w:ascii="Times New Roman" w:hAnsi="Times New Roman"/>
                <w:sz w:val="24"/>
                <w:szCs w:val="24"/>
              </w:rPr>
              <w:t>.СЪОРЪЖЕНИЯ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Общинска 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837068284 "В И К" ООД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7,253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0,435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0,435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555.4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ДЪРМА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ПОЛСКИ ПЪТИЩА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Общинска 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0005533587 ОБЩ. ШУМЕН \\ПОЛСКИ ПЪТИЩА",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2,836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1,126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1,126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558.32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СУХАР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Транспорт (</w:t>
            </w:r>
            <w:proofErr w:type="gramStart"/>
            <w:r w:rsidRPr="00CE05DD">
              <w:rPr>
                <w:rFonts w:ascii="Times New Roman" w:hAnsi="Times New Roman"/>
                <w:sz w:val="24"/>
                <w:szCs w:val="24"/>
              </w:rPr>
              <w:t>ЖП,</w:t>
            </w:r>
            <w:proofErr w:type="spellStart"/>
            <w:r w:rsidRPr="00CE05DD">
              <w:rPr>
                <w:rFonts w:ascii="Times New Roman" w:hAnsi="Times New Roman"/>
                <w:sz w:val="24"/>
                <w:szCs w:val="24"/>
              </w:rPr>
              <w:t>Държ</w:t>
            </w:r>
            <w:proofErr w:type="spellEnd"/>
            <w:proofErr w:type="gramEnd"/>
            <w:r w:rsidRPr="00CE05DD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Start"/>
            <w:r w:rsidRPr="00CE05DD">
              <w:rPr>
                <w:rFonts w:ascii="Times New Roman" w:hAnsi="Times New Roman"/>
                <w:sz w:val="24"/>
                <w:szCs w:val="24"/>
              </w:rPr>
              <w:t>Път.</w:t>
            </w:r>
            <w:proofErr w:type="gramEnd"/>
            <w:r w:rsidRPr="00CE05DD">
              <w:rPr>
                <w:rFonts w:ascii="Times New Roman" w:hAnsi="Times New Roman"/>
                <w:sz w:val="24"/>
                <w:szCs w:val="24"/>
              </w:rPr>
              <w:t>Мрежа)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Пътища I клас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Държавна публична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9983 ДЪРЖАВАТА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129,428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0,314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0,314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558.73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05DD">
              <w:rPr>
                <w:rFonts w:ascii="Times New Roman" w:hAnsi="Times New Roman"/>
                <w:sz w:val="24"/>
                <w:szCs w:val="24"/>
              </w:rPr>
              <w:t>Haселени</w:t>
            </w:r>
            <w:proofErr w:type="spellEnd"/>
            <w:r w:rsidRPr="00CE05DD">
              <w:rPr>
                <w:rFonts w:ascii="Times New Roman" w:hAnsi="Times New Roman"/>
                <w:sz w:val="24"/>
                <w:szCs w:val="24"/>
              </w:rPr>
              <w:t xml:space="preserve"> места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 xml:space="preserve">ТЕРИТОРИИ НА </w:t>
            </w:r>
            <w:proofErr w:type="gramStart"/>
            <w:r w:rsidRPr="00CE05DD">
              <w:rPr>
                <w:rFonts w:ascii="Times New Roman" w:hAnsi="Times New Roman"/>
                <w:sz w:val="24"/>
                <w:szCs w:val="24"/>
              </w:rPr>
              <w:t>ВОДОСТОПАНСКИ,ХИДРОМЕЛИОР</w:t>
            </w:r>
            <w:proofErr w:type="gramEnd"/>
            <w:r w:rsidRPr="00CE05DD">
              <w:rPr>
                <w:rFonts w:ascii="Times New Roman" w:hAnsi="Times New Roman"/>
                <w:sz w:val="24"/>
                <w:szCs w:val="24"/>
              </w:rPr>
              <w:t>.СЪОРЪЖЕНИЯ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Общинска публична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000931721 ОБЩИНА ШУМЕН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8,831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0,439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0,439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558.74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ПАСИЩА, МЕРИ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Общинска публична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000931721 ОБЩИНА ШУМЕН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405,160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1,423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1,423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583.1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ПАСИЩА, МЕРИ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Неустановена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4611118822 МИТКО БЕЛЧЕВ НЕНОВ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28,363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0,263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0,263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44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586.1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 xml:space="preserve">ПОД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Селско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ДРУГИ ТЕРИТОРИИ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ЗАЕТИ ОТ СЕЛСКОТО СТОПАНСТВО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Неустанов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ена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127548189 УН ПРИ 9-ТО ОУ </w:t>
            </w: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"ПАНАЙОТ ВОЛОВ" КВ. ДИВДЯДОВО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200,656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2,356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2,356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383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586.2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ДЪРМА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ПОЛСКИ ПЪТИЩА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Общинска 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 xml:space="preserve">0005533587 ОБЩ. </w:t>
            </w:r>
            <w:proofErr w:type="gramStart"/>
            <w:r w:rsidRPr="00CE05DD">
              <w:rPr>
                <w:rFonts w:ascii="Times New Roman" w:hAnsi="Times New Roman"/>
                <w:sz w:val="24"/>
                <w:szCs w:val="24"/>
              </w:rPr>
              <w:t>ШУМЕН \\ПОЛСКИ</w:t>
            </w:r>
            <w:proofErr w:type="gramEnd"/>
            <w:r w:rsidRPr="00CE05DD">
              <w:rPr>
                <w:rFonts w:ascii="Times New Roman" w:hAnsi="Times New Roman"/>
                <w:sz w:val="24"/>
                <w:szCs w:val="24"/>
              </w:rPr>
              <w:t xml:space="preserve"> ПЪТИЩА",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3,081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0,062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0,062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383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615.1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Транспорт (</w:t>
            </w:r>
            <w:proofErr w:type="gramStart"/>
            <w:r w:rsidRPr="00CE05DD">
              <w:rPr>
                <w:rFonts w:ascii="Times New Roman" w:hAnsi="Times New Roman"/>
                <w:sz w:val="24"/>
                <w:szCs w:val="24"/>
              </w:rPr>
              <w:t>ЖП,</w:t>
            </w:r>
            <w:proofErr w:type="spellStart"/>
            <w:r w:rsidRPr="00CE05DD">
              <w:rPr>
                <w:rFonts w:ascii="Times New Roman" w:hAnsi="Times New Roman"/>
                <w:sz w:val="24"/>
                <w:szCs w:val="24"/>
              </w:rPr>
              <w:t>Държ</w:t>
            </w:r>
            <w:proofErr w:type="spellEnd"/>
            <w:proofErr w:type="gramEnd"/>
            <w:r w:rsidRPr="00CE05DD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Start"/>
            <w:r w:rsidRPr="00CE05DD">
              <w:rPr>
                <w:rFonts w:ascii="Times New Roman" w:hAnsi="Times New Roman"/>
                <w:sz w:val="24"/>
                <w:szCs w:val="24"/>
              </w:rPr>
              <w:t>Път.</w:t>
            </w:r>
            <w:proofErr w:type="gramEnd"/>
            <w:r w:rsidRPr="00CE05DD">
              <w:rPr>
                <w:rFonts w:ascii="Times New Roman" w:hAnsi="Times New Roman"/>
                <w:sz w:val="24"/>
                <w:szCs w:val="24"/>
              </w:rPr>
              <w:t>Мрежа)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Пътища IV клас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Общинска 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 xml:space="preserve">0005533467 </w:t>
            </w:r>
            <w:proofErr w:type="gramStart"/>
            <w:r w:rsidRPr="00CE05DD">
              <w:rPr>
                <w:rFonts w:ascii="Times New Roman" w:hAnsi="Times New Roman"/>
                <w:sz w:val="24"/>
                <w:szCs w:val="24"/>
              </w:rPr>
              <w:t>ОБЩ.</w:t>
            </w:r>
            <w:proofErr w:type="gramEnd"/>
            <w:r w:rsidRPr="00CE05DD">
              <w:rPr>
                <w:rFonts w:ascii="Times New Roman" w:hAnsi="Times New Roman"/>
                <w:sz w:val="24"/>
                <w:szCs w:val="24"/>
              </w:rPr>
              <w:t>ШУМЕН /МЕСТНИ ПЪТИЩА/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5,249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0,133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0,133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698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618.9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НИВИ /ОРНА ЗЕМЯ/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127619768 "ЯСВ" ЕООД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2,496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0,190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0,190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1383"/>
          <w:tblCellSpacing w:w="0" w:type="dxa"/>
        </w:trPr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lastRenderedPageBreak/>
              <w:t>618.27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ПОД СЕЛО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ПОЛСКИ ПЪТИЩА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Общинска частна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 xml:space="preserve">0005533587 ОБЩ. </w:t>
            </w:r>
            <w:proofErr w:type="gramStart"/>
            <w:r w:rsidRPr="00CE05DD">
              <w:rPr>
                <w:rFonts w:ascii="Times New Roman" w:hAnsi="Times New Roman"/>
                <w:sz w:val="24"/>
                <w:szCs w:val="24"/>
              </w:rPr>
              <w:t>ШУМЕН \\ПОЛСКИ</w:t>
            </w:r>
            <w:proofErr w:type="gramEnd"/>
            <w:r w:rsidRPr="00CE05DD">
              <w:rPr>
                <w:rFonts w:ascii="Times New Roman" w:hAnsi="Times New Roman"/>
                <w:sz w:val="24"/>
                <w:szCs w:val="24"/>
              </w:rPr>
              <w:t xml:space="preserve"> ПЪТИЩА",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2,678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0,096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0,096</w:t>
            </w:r>
          </w:p>
        </w:tc>
      </w:tr>
      <w:tr w:rsidR="00402C08" w:rsidRPr="00CE05DD" w:rsidTr="00EC5D69">
        <w:tblPrEx>
          <w:tblCellSpacing w:w="0" w:type="dxa"/>
        </w:tblPrEx>
        <w:trPr>
          <w:trHeight w:val="337"/>
          <w:tblCellSpacing w:w="0" w:type="dxa"/>
        </w:trPr>
        <w:tc>
          <w:tcPr>
            <w:tcW w:w="3225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Общо: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1029,028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19,401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2C08" w:rsidRPr="00CE05DD" w:rsidRDefault="00402C08" w:rsidP="00EC5D6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05DD">
              <w:rPr>
                <w:rFonts w:ascii="Times New Roman" w:hAnsi="Times New Roman"/>
                <w:sz w:val="24"/>
                <w:szCs w:val="24"/>
              </w:rPr>
              <w:t>19,401</w:t>
            </w:r>
          </w:p>
        </w:tc>
      </w:tr>
    </w:tbl>
    <w:p w:rsidR="00402C08" w:rsidRPr="006422CE" w:rsidRDefault="00402C08" w:rsidP="00EC5D69">
      <w:pPr>
        <w:spacing w:line="360" w:lineRule="auto"/>
        <w:jc w:val="left"/>
        <w:rPr>
          <w:rFonts w:ascii="Times New Roman" w:hAnsi="Times New Roman"/>
          <w:sz w:val="24"/>
          <w:szCs w:val="24"/>
          <w:lang w:val="en-US"/>
        </w:rPr>
      </w:pPr>
    </w:p>
    <w:p w:rsidR="00402C08" w:rsidRDefault="00402C08" w:rsidP="00EC5D69">
      <w:pPr>
        <w:spacing w:line="360" w:lineRule="auto"/>
        <w:jc w:val="both"/>
        <w:rPr>
          <w:rFonts w:ascii="Times New Roman" w:hAnsi="Times New Roman"/>
          <w:b/>
          <w:i/>
          <w:color w:val="FF0000"/>
          <w:sz w:val="24"/>
          <w:szCs w:val="24"/>
          <w:lang w:val="en-US"/>
        </w:rPr>
      </w:pPr>
    </w:p>
    <w:p w:rsidR="00CE05DD" w:rsidRDefault="00CE05DD" w:rsidP="00EC5D69">
      <w:pPr>
        <w:spacing w:line="360" w:lineRule="auto"/>
        <w:jc w:val="both"/>
        <w:rPr>
          <w:rFonts w:ascii="Times New Roman" w:hAnsi="Times New Roman"/>
          <w:b/>
          <w:i/>
          <w:color w:val="FF0000"/>
          <w:sz w:val="24"/>
          <w:szCs w:val="24"/>
          <w:lang w:val="en-US"/>
        </w:rPr>
      </w:pPr>
    </w:p>
    <w:p w:rsidR="00CE05DD" w:rsidRDefault="00CE05DD" w:rsidP="00EC5D69">
      <w:pPr>
        <w:spacing w:line="360" w:lineRule="auto"/>
        <w:jc w:val="both"/>
        <w:rPr>
          <w:rFonts w:ascii="Times New Roman" w:hAnsi="Times New Roman"/>
          <w:b/>
          <w:i/>
          <w:color w:val="FF0000"/>
          <w:sz w:val="24"/>
          <w:szCs w:val="24"/>
          <w:lang w:val="en-US"/>
        </w:rPr>
      </w:pPr>
    </w:p>
    <w:p w:rsidR="00CE05DD" w:rsidRDefault="00CE05DD" w:rsidP="00EC5D69">
      <w:pPr>
        <w:spacing w:line="360" w:lineRule="auto"/>
        <w:jc w:val="both"/>
        <w:rPr>
          <w:rFonts w:ascii="Times New Roman" w:hAnsi="Times New Roman"/>
          <w:b/>
          <w:i/>
          <w:color w:val="FF0000"/>
          <w:sz w:val="24"/>
          <w:szCs w:val="24"/>
          <w:lang w:val="en-US"/>
        </w:rPr>
      </w:pPr>
    </w:p>
    <w:p w:rsidR="00CE05DD" w:rsidRDefault="00CE05DD" w:rsidP="00EC5D69">
      <w:pPr>
        <w:spacing w:line="360" w:lineRule="auto"/>
        <w:jc w:val="both"/>
        <w:rPr>
          <w:rFonts w:ascii="Times New Roman" w:hAnsi="Times New Roman"/>
          <w:b/>
          <w:i/>
          <w:color w:val="FF0000"/>
          <w:sz w:val="24"/>
          <w:szCs w:val="24"/>
          <w:lang w:val="en-US"/>
        </w:rPr>
      </w:pPr>
    </w:p>
    <w:p w:rsidR="00CE05DD" w:rsidRPr="006422CE" w:rsidRDefault="00CE05DD" w:rsidP="00EC5D69">
      <w:pPr>
        <w:spacing w:line="360" w:lineRule="auto"/>
        <w:jc w:val="both"/>
        <w:rPr>
          <w:rFonts w:ascii="Times New Roman" w:hAnsi="Times New Roman"/>
          <w:b/>
          <w:i/>
          <w:color w:val="FF0000"/>
          <w:sz w:val="24"/>
          <w:szCs w:val="24"/>
          <w:lang w:val="en-US"/>
        </w:rPr>
      </w:pPr>
    </w:p>
    <w:p w:rsidR="00402C08" w:rsidRPr="006422CE" w:rsidRDefault="00402C08" w:rsidP="00EC5D69">
      <w:pPr>
        <w:pStyle w:val="Heading6"/>
        <w:tabs>
          <w:tab w:val="left" w:pos="1418"/>
        </w:tabs>
        <w:ind w:right="-50"/>
        <w:jc w:val="center"/>
        <w:rPr>
          <w:rFonts w:ascii="Times New Roman" w:hAnsi="Times New Roman"/>
          <w:sz w:val="24"/>
          <w:szCs w:val="24"/>
        </w:rPr>
      </w:pPr>
      <w:r w:rsidRPr="006422CE">
        <w:rPr>
          <w:rFonts w:ascii="Times New Roman" w:hAnsi="Times New Roman"/>
          <w:sz w:val="24"/>
          <w:szCs w:val="24"/>
        </w:rPr>
        <w:lastRenderedPageBreak/>
        <w:t>ПУП – ПАРЦЕЛАРЕН ПЛАН</w:t>
      </w:r>
    </w:p>
    <w:p w:rsidR="00402C08" w:rsidRPr="006422CE" w:rsidRDefault="00402C08" w:rsidP="00EC5D69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 w:rsidRPr="006422CE">
        <w:rPr>
          <w:rFonts w:ascii="Times New Roman" w:hAnsi="Times New Roman"/>
          <w:b/>
          <w:sz w:val="24"/>
          <w:szCs w:val="24"/>
        </w:rPr>
        <w:t xml:space="preserve">ЗА ТРАСЕ </w:t>
      </w:r>
      <w:proofErr w:type="gramStart"/>
      <w:r w:rsidRPr="006422CE">
        <w:rPr>
          <w:rFonts w:ascii="Times New Roman" w:hAnsi="Times New Roman"/>
          <w:b/>
          <w:sz w:val="24"/>
          <w:szCs w:val="24"/>
        </w:rPr>
        <w:t>НА  ВОДОПРОВОД</w:t>
      </w:r>
      <w:proofErr w:type="gramEnd"/>
      <w:r w:rsidRPr="006422CE">
        <w:rPr>
          <w:rFonts w:ascii="Times New Roman" w:hAnsi="Times New Roman"/>
          <w:b/>
          <w:sz w:val="24"/>
          <w:szCs w:val="24"/>
        </w:rPr>
        <w:t xml:space="preserve"> ПО УЛ.ИВАЙЛО ОТ СТРОИТЕЛНИТЕ ГРАНИЦИ НА НАСЕЛЕНО МЯСТО </w:t>
      </w:r>
      <w:proofErr w:type="gramStart"/>
      <w:r w:rsidRPr="006422CE">
        <w:rPr>
          <w:rFonts w:ascii="Times New Roman" w:hAnsi="Times New Roman"/>
          <w:b/>
          <w:sz w:val="24"/>
          <w:szCs w:val="24"/>
        </w:rPr>
        <w:t>ДО  ПИ</w:t>
      </w:r>
      <w:proofErr w:type="gramEnd"/>
      <w:r w:rsidRPr="006422CE">
        <w:rPr>
          <w:rFonts w:ascii="Times New Roman" w:hAnsi="Times New Roman"/>
          <w:b/>
          <w:sz w:val="24"/>
          <w:szCs w:val="24"/>
        </w:rPr>
        <w:t xml:space="preserve"> С ИДЕНТИФИКАТОР 83510.686.230 ПО КК НА ГР, ШУМЕН</w:t>
      </w:r>
    </w:p>
    <w:p w:rsidR="00402C08" w:rsidRPr="006422CE" w:rsidRDefault="00402C08" w:rsidP="00EC5D69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  <w:r w:rsidRPr="006422CE">
        <w:rPr>
          <w:rFonts w:ascii="Times New Roman" w:hAnsi="Times New Roman"/>
          <w:b/>
          <w:sz w:val="24"/>
          <w:szCs w:val="24"/>
        </w:rPr>
        <w:t xml:space="preserve">РЕГИСТЪР на ЗЕМЕДЕЛСКИТЕ ЗЕМИ, ГОРИ И ЗЕМИ в </w:t>
      </w:r>
      <w:proofErr w:type="gramStart"/>
      <w:r w:rsidRPr="006422CE">
        <w:rPr>
          <w:rFonts w:ascii="Times New Roman" w:hAnsi="Times New Roman"/>
          <w:b/>
          <w:sz w:val="24"/>
          <w:szCs w:val="24"/>
        </w:rPr>
        <w:t>ГФ</w:t>
      </w:r>
    </w:p>
    <w:p w:rsidR="00402C08" w:rsidRPr="006422CE" w:rsidRDefault="00402C08" w:rsidP="00EC5D69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  <w:proofErr w:type="gramEnd"/>
      <w:r w:rsidRPr="006422CE">
        <w:rPr>
          <w:rFonts w:ascii="Times New Roman" w:hAnsi="Times New Roman"/>
          <w:b/>
          <w:sz w:val="24"/>
          <w:szCs w:val="24"/>
        </w:rPr>
        <w:t xml:space="preserve">РЕГИСТЪР по НОМЕРА на ИМОТИ </w:t>
      </w:r>
      <w:proofErr w:type="gramStart"/>
      <w:r w:rsidRPr="006422CE">
        <w:rPr>
          <w:rFonts w:ascii="Times New Roman" w:hAnsi="Times New Roman"/>
          <w:b/>
          <w:sz w:val="24"/>
          <w:szCs w:val="24"/>
        </w:rPr>
        <w:t>гр.ШУМЕН</w:t>
      </w:r>
    </w:p>
    <w:p w:rsidR="00402C08" w:rsidRPr="006422CE" w:rsidRDefault="00402C08" w:rsidP="00EC5D69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  <w:r w:rsidRPr="006422CE">
        <w:rPr>
          <w:rFonts w:ascii="Times New Roman" w:hAnsi="Times New Roman"/>
          <w:sz w:val="24"/>
          <w:szCs w:val="24"/>
        </w:rPr>
        <w:t>EKATTE  83510</w:t>
      </w:r>
      <w:proofErr w:type="gramEnd"/>
      <w:r w:rsidRPr="006422CE">
        <w:rPr>
          <w:rFonts w:ascii="Times New Roman" w:hAnsi="Times New Roman"/>
          <w:sz w:val="24"/>
          <w:szCs w:val="24"/>
        </w:rPr>
        <w:t>,   община  ШУМЕН,  област  ШУМЕН</w:t>
      </w:r>
    </w:p>
    <w:tbl>
      <w:tblPr>
        <w:tblW w:w="5513" w:type="pct"/>
        <w:jc w:val="center"/>
        <w:tblCellSpacing w:w="15" w:type="dxa"/>
        <w:tblInd w:w="-27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198"/>
        <w:gridCol w:w="1693"/>
        <w:gridCol w:w="1591"/>
        <w:gridCol w:w="1521"/>
        <w:gridCol w:w="911"/>
        <w:gridCol w:w="1266"/>
        <w:gridCol w:w="990"/>
        <w:gridCol w:w="1163"/>
        <w:gridCol w:w="1014"/>
        <w:gridCol w:w="1211"/>
        <w:gridCol w:w="1567"/>
        <w:gridCol w:w="1448"/>
      </w:tblGrid>
      <w:tr w:rsidR="00402C08" w:rsidRPr="006422CE" w:rsidTr="006422CE">
        <w:trPr>
          <w:trHeight w:val="144"/>
          <w:tblHeader/>
          <w:tblCellSpacing w:w="15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Имот № 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Местност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Трайно предназначение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НТП на имота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К-я</w:t>
            </w: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Вид собственост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Име на собственик име презиме и фамилия / име </w:t>
            </w:r>
            <w:proofErr w:type="spellStart"/>
            <w:r w:rsidRPr="006422CE">
              <w:rPr>
                <w:rFonts w:ascii="Times New Roman" w:hAnsi="Times New Roman"/>
                <w:sz w:val="24"/>
                <w:szCs w:val="24"/>
              </w:rPr>
              <w:t>юрид</w:t>
            </w:r>
            <w:proofErr w:type="spellEnd"/>
            <w:r w:rsidRPr="006422CE">
              <w:rPr>
                <w:rFonts w:ascii="Times New Roman" w:hAnsi="Times New Roman"/>
                <w:sz w:val="24"/>
                <w:szCs w:val="24"/>
              </w:rPr>
              <w:t>. лице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Площ на имота в дка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Площ за отчуждаване в дка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Площ за временно отчуждаване в дка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Площ с ограничение в ползването в дка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22CE">
              <w:rPr>
                <w:rFonts w:ascii="Times New Roman" w:hAnsi="Times New Roman"/>
                <w:sz w:val="24"/>
                <w:szCs w:val="24"/>
              </w:rPr>
              <w:t>Общa</w:t>
            </w:r>
            <w:proofErr w:type="spellEnd"/>
            <w:r w:rsidRPr="006422CE">
              <w:rPr>
                <w:rFonts w:ascii="Times New Roman" w:hAnsi="Times New Roman"/>
                <w:sz w:val="24"/>
                <w:szCs w:val="24"/>
              </w:rPr>
              <w:t xml:space="preserve"> площ за отчуждаване в дка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96.7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КУВАНЛЪКА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ПАСИЩА, МЕРИ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Общинска 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3,531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0,604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0,604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96.11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Горско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ДЪРВОПРОИЗВОДИТЕЛНИ ГОРСКИ ПЛОЩИ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3,216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0,005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0,005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96.23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ИЛЧОВ БАИР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Горско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ДЪРВОПРОИЗВОДИТЕЛНИ ГОРСКИ ПЛОЩИ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Държавна публична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355,399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0,126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0,126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lastRenderedPageBreak/>
              <w:t>634.6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САКАРКА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Горско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ДЪРВОПРОИЗВОДИТЕЛНИ ГОРСКИ ПЛОЩИ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Държавна 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406,103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0,844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0,844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634.18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САКАРКА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ПОЛСКИ ПЪТИЩА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Общинска публична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7,763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1,595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1,595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677.45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ПОРЕК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ПОЛСКИ ПЪТИЩА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Общинска публична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8,414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5,407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5,407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677.46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ПОРЕК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ПОЛСКИ ПЪТИЩА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Общинска публична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2,277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0,938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0,938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677.66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ПОРЕК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Вилни зони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Общинска 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0,586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0,011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0,011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677.67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ПОРЕК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Вилни зони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0,668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0,010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0,010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lastRenderedPageBreak/>
              <w:t>677.69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ПОРЕК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22CE">
              <w:rPr>
                <w:rFonts w:ascii="Times New Roman" w:hAnsi="Times New Roman"/>
                <w:sz w:val="24"/>
                <w:szCs w:val="24"/>
              </w:rPr>
              <w:t>Haселени</w:t>
            </w:r>
            <w:proofErr w:type="spellEnd"/>
            <w:r w:rsidRPr="006422CE">
              <w:rPr>
                <w:rFonts w:ascii="Times New Roman" w:hAnsi="Times New Roman"/>
                <w:sz w:val="24"/>
                <w:szCs w:val="24"/>
              </w:rPr>
              <w:t xml:space="preserve"> места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Индивидуално застрояване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1,334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0,007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0,007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677.70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ПОРЕК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Вилни зони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Общинска 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1,107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0,019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0,019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677.71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ПОРЕК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Вилни зони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1,153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0,021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0,021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677.72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ПОРЕК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Вилни зони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Съсобственост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0,749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0,007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0,007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677.73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ПОРЕК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Вилни зони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0,789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0,004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0,004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677.80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ПОРЕК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Вилни зони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0,971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0,011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0,011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677.81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ПОРЕК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Вилни зони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0,971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0,008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0,008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lastRenderedPageBreak/>
              <w:t>677.82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ПОРЕК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Вилни зони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Общинска 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0,790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0,006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0,006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677.83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ПОРЕК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Вилни зони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Общинска 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0,760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0,008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0,008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677.86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ПОРЕК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Вилни зони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1,199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0,012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0,012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677.89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ПОРЕК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Вилни зони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1,288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0,006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0,006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677.99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ПОРЕК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Вилни зони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Общинска 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0,500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0,002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0,002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677.101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ПОРЕК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Вилни зони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Общинска 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0,850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0,003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0,003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677.102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ПОРЕК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Вилни зони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Общинска 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0,572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0,003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0,003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lastRenderedPageBreak/>
              <w:t>677.103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ПОРЕК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Вилни зони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0,558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0,003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0,003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677.104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ПОРЕК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Вилни зони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Общинска 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0,604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0,003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0,003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677.105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ПОРЕК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Вилни зони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Общинска 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0,475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0,003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0,003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677.106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ПОРЕК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Вилни зони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0,502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0,005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0,005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677.107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ПОРЕК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Вилни зони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Общинска 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0,432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0,005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0,005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677.108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ПОРЕК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Вилни зони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Общинска 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1,184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0,015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0,015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677.112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ПОРЕК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Вилни зони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0,456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0,002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0,002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lastRenderedPageBreak/>
              <w:t>677.117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ПОРЕК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Вилни зони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0,842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0,003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0,003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677.118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ПОРЕК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Вилни зони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1,091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0,015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0,015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677.124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ПОРЕК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Вилни зони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0,703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0,015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0,015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677.145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ПОРЕК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Вилни зони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Общинска 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0,695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0,019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0,019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677.146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ПОРЕК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Вилни зони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0,668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0,020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0,020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677.147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ПОРЕК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Вилни зони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Общинска 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0,608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0,011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0,011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677.148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ПОРЕК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Вилни зони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0,525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0,001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0,001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lastRenderedPageBreak/>
              <w:t>677.151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ПОРЕК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Вилни зони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Общинска 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0,473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0,003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0,003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677.153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ПОРЕК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22CE">
              <w:rPr>
                <w:rFonts w:ascii="Times New Roman" w:hAnsi="Times New Roman"/>
                <w:sz w:val="24"/>
                <w:szCs w:val="24"/>
              </w:rPr>
              <w:t>Haселени</w:t>
            </w:r>
            <w:proofErr w:type="spellEnd"/>
            <w:r w:rsidRPr="006422CE">
              <w:rPr>
                <w:rFonts w:ascii="Times New Roman" w:hAnsi="Times New Roman"/>
                <w:sz w:val="24"/>
                <w:szCs w:val="24"/>
              </w:rPr>
              <w:t xml:space="preserve"> места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Вилни зони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1,057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0,016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0,016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677.154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САКАРКА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Параграф 4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0,994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0,031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0,031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677.155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САКАРКА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Параграф 4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0,953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0,019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0,019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677.156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САКАРКА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Параграф 4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Общинска 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1,126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0,018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0,018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677.168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САКАРКА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Параграф 4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1,081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0,017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0,017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677.169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САКАРКА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Параграф 4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Общинска 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0,849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0,023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0,023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lastRenderedPageBreak/>
              <w:t>677.170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САКАРКА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Параграф 4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1,215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0,062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0,062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677.171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САКАРКА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Параграф 4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0,496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0,010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0,010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677.172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САКАРКА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Параграф 4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0,465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0,004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0,004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677.213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САКАРКА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Параграф 4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0,556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0,037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0,037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677.218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САКАРКА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Параграф 4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1,161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0,027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0,027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677.219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САКАРКА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Параграф 4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0,331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0,006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0,006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677.315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САКАРКА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Параграф 4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1,500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0,001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0,001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lastRenderedPageBreak/>
              <w:t>677.333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САКАРКА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Параграф 4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0,492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0,030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0,030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677.334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САКАРКА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Параграф 4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0,864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0,013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0,013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677.340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САКАРКА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Параграф 4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0,598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0,006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0,006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677.341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САКАРКА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Параграф 4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0,619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0,026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0,026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677.342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САКАРКА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Параграф 4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0,543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0,018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0,018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677.384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САКАРКА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Улици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Общинска публична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2,937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0,008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0,008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677.404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Вилни зони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Общинска 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0,733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0,004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0,004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lastRenderedPageBreak/>
              <w:t>677.419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ПОРЕК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Вилни зони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0,517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0,008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0,008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677.420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ПОРЕК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Вилни зони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0,495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0,003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0,003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677.428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ПОРЕК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Вилни зони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Общинска 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0,500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0,003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0,003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144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677.429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ПОРЕК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Вилни зони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1,620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0,029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0,029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512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677.430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ПОРЕК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Вилни зони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Общинска 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1,088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0,017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0,017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497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677.431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ПОРЕК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Вилни зони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Общинска 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1,108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0,014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0,014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512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677.432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ПОРЕК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Вилни зони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Общинска 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1,985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0,015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0,015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512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lastRenderedPageBreak/>
              <w:t>677.438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ПОРЕК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Вилни зони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1,379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0,017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0,017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497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677.439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ПОРЕК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Вилни зони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0,383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0,016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0,016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512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686.1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САКАРКА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Параграф 4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Общинска 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1,140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0,009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0,009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512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686.2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САКАРКА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Параграф 4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Общинска 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1,198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0,018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0,018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497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686.3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САКАРКА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Параграф 4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Общинска 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1,211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0,023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0,023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512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686.4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САКАРКА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Параграф 4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0,775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0,010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0,010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512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686.10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САКАРКА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Улици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0,200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0,003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0,003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241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lastRenderedPageBreak/>
              <w:t>686.16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САКАРКА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Параграф 4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1,103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0,002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0,002</w:t>
            </w:r>
          </w:p>
        </w:tc>
      </w:tr>
      <w:tr w:rsidR="00402C08" w:rsidRPr="006422CE" w:rsidTr="006422CE">
        <w:tblPrEx>
          <w:tblCellSpacing w:w="0" w:type="dxa"/>
        </w:tblPrEx>
        <w:trPr>
          <w:trHeight w:val="512"/>
          <w:tblCellSpacing w:w="0" w:type="dxa"/>
          <w:jc w:val="center"/>
        </w:trPr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686.230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САКАРКА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Селско стопанство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Параграф 4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Частна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0,319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0,007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0,007</w:t>
            </w:r>
          </w:p>
        </w:tc>
      </w:tr>
      <w:tr w:rsidR="00402C08" w:rsidRPr="006422CE" w:rsidTr="00402C08">
        <w:tblPrEx>
          <w:tblCellSpacing w:w="0" w:type="dxa"/>
        </w:tblPrEx>
        <w:trPr>
          <w:trHeight w:val="241"/>
          <w:tblCellSpacing w:w="0" w:type="dxa"/>
          <w:jc w:val="center"/>
        </w:trPr>
        <w:tc>
          <w:tcPr>
            <w:tcW w:w="2946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Общо: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844,391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10,350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 0,000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 10,350</w:t>
            </w:r>
          </w:p>
        </w:tc>
      </w:tr>
    </w:tbl>
    <w:p w:rsidR="006422CE" w:rsidRDefault="006422CE" w:rsidP="00EC5D69">
      <w:pPr>
        <w:pStyle w:val="Heading6"/>
        <w:tabs>
          <w:tab w:val="left" w:pos="1418"/>
        </w:tabs>
        <w:spacing w:line="360" w:lineRule="auto"/>
        <w:ind w:left="284" w:right="-50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6422CE" w:rsidRDefault="006422CE" w:rsidP="00EC5D69">
      <w:pPr>
        <w:pStyle w:val="Heading6"/>
        <w:tabs>
          <w:tab w:val="left" w:pos="1418"/>
        </w:tabs>
        <w:spacing w:line="360" w:lineRule="auto"/>
        <w:ind w:left="284" w:right="-50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6422CE" w:rsidRDefault="006422CE" w:rsidP="00EC5D69">
      <w:pPr>
        <w:pStyle w:val="Heading6"/>
        <w:tabs>
          <w:tab w:val="left" w:pos="1418"/>
        </w:tabs>
        <w:spacing w:line="360" w:lineRule="auto"/>
        <w:ind w:left="284" w:right="-50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6422CE" w:rsidRDefault="006422CE" w:rsidP="00EC5D69">
      <w:pPr>
        <w:pStyle w:val="Heading6"/>
        <w:tabs>
          <w:tab w:val="left" w:pos="1418"/>
        </w:tabs>
        <w:spacing w:line="360" w:lineRule="auto"/>
        <w:ind w:left="284" w:right="-50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6422CE" w:rsidRDefault="006422CE" w:rsidP="00EC5D69">
      <w:pPr>
        <w:pStyle w:val="Heading6"/>
        <w:tabs>
          <w:tab w:val="left" w:pos="1418"/>
        </w:tabs>
        <w:spacing w:line="360" w:lineRule="auto"/>
        <w:ind w:left="284" w:right="-50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6422CE" w:rsidRDefault="006422CE" w:rsidP="00EC5D69">
      <w:pPr>
        <w:pStyle w:val="Heading6"/>
        <w:tabs>
          <w:tab w:val="left" w:pos="1418"/>
        </w:tabs>
        <w:spacing w:line="360" w:lineRule="auto"/>
        <w:ind w:left="284" w:right="-50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402C08" w:rsidRPr="006422CE" w:rsidRDefault="00402C08" w:rsidP="00EC5D69">
      <w:pPr>
        <w:pStyle w:val="Heading6"/>
        <w:tabs>
          <w:tab w:val="left" w:pos="1418"/>
        </w:tabs>
        <w:spacing w:line="360" w:lineRule="auto"/>
        <w:ind w:left="284" w:right="-50"/>
        <w:jc w:val="center"/>
        <w:rPr>
          <w:rFonts w:ascii="Times New Roman" w:hAnsi="Times New Roman"/>
          <w:sz w:val="24"/>
          <w:szCs w:val="24"/>
        </w:rPr>
      </w:pPr>
      <w:r w:rsidRPr="006422CE">
        <w:rPr>
          <w:rFonts w:ascii="Times New Roman" w:hAnsi="Times New Roman"/>
          <w:sz w:val="24"/>
          <w:szCs w:val="24"/>
        </w:rPr>
        <w:lastRenderedPageBreak/>
        <w:t>ПУП – ПАРЦЕЛАРЕН ПЛАН</w:t>
      </w:r>
    </w:p>
    <w:p w:rsidR="00402C08" w:rsidRPr="006422CE" w:rsidRDefault="00402C08" w:rsidP="00EC5D69">
      <w:pPr>
        <w:autoSpaceDE w:val="0"/>
        <w:autoSpaceDN w:val="0"/>
        <w:adjustRightInd w:val="0"/>
        <w:spacing w:line="360" w:lineRule="auto"/>
        <w:ind w:left="284"/>
        <w:rPr>
          <w:rFonts w:ascii="Times New Roman" w:hAnsi="Times New Roman"/>
          <w:b/>
          <w:caps/>
          <w:color w:val="000000"/>
          <w:sz w:val="24"/>
          <w:szCs w:val="24"/>
        </w:rPr>
      </w:pPr>
      <w:r w:rsidRPr="006422CE">
        <w:rPr>
          <w:rFonts w:ascii="Times New Roman" w:hAnsi="Times New Roman"/>
          <w:b/>
          <w:sz w:val="24"/>
          <w:szCs w:val="24"/>
        </w:rPr>
        <w:t xml:space="preserve">РЕКОНСТРУКЦИЯ НА ТРАСЕ НА </w:t>
      </w:r>
      <w:r w:rsidRPr="006422CE">
        <w:rPr>
          <w:rFonts w:ascii="Times New Roman" w:hAnsi="Times New Roman"/>
          <w:b/>
          <w:caps/>
          <w:color w:val="000000"/>
          <w:sz w:val="24"/>
          <w:szCs w:val="24"/>
        </w:rPr>
        <w:t xml:space="preserve">ВОДОПРОВОД от ДС "Бешика" до ПС "Парка" - град </w:t>
      </w:r>
      <w:proofErr w:type="gramStart"/>
      <w:r w:rsidRPr="006422CE">
        <w:rPr>
          <w:rFonts w:ascii="Times New Roman" w:hAnsi="Times New Roman"/>
          <w:b/>
          <w:caps/>
          <w:color w:val="000000"/>
          <w:sz w:val="24"/>
          <w:szCs w:val="24"/>
        </w:rPr>
        <w:t>Нови ПазаР</w:t>
      </w:r>
      <w:proofErr w:type="gramEnd"/>
    </w:p>
    <w:p w:rsidR="00402C08" w:rsidRPr="006422CE" w:rsidRDefault="00402C08" w:rsidP="00EC5D69">
      <w:pPr>
        <w:tabs>
          <w:tab w:val="center" w:pos="4536"/>
          <w:tab w:val="right" w:pos="9072"/>
        </w:tabs>
        <w:rPr>
          <w:rFonts w:ascii="Times New Roman" w:hAnsi="Times New Roman"/>
          <w:b/>
          <w:sz w:val="24"/>
          <w:szCs w:val="24"/>
        </w:rPr>
      </w:pPr>
      <w:r w:rsidRPr="006422CE">
        <w:rPr>
          <w:rFonts w:ascii="Times New Roman" w:hAnsi="Times New Roman"/>
          <w:b/>
          <w:sz w:val="24"/>
          <w:szCs w:val="24"/>
        </w:rPr>
        <w:t xml:space="preserve">Регистър на засегнатите имоти при реконструкцията на </w:t>
      </w:r>
      <w:proofErr w:type="gramStart"/>
      <w:r w:rsidRPr="006422CE">
        <w:rPr>
          <w:rFonts w:ascii="Times New Roman" w:hAnsi="Times New Roman"/>
          <w:b/>
          <w:sz w:val="24"/>
          <w:szCs w:val="24"/>
        </w:rPr>
        <w:t>водопровода</w:t>
      </w:r>
    </w:p>
    <w:p w:rsidR="00402C08" w:rsidRPr="006422CE" w:rsidRDefault="00402C08" w:rsidP="00EC5D69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proofErr w:type="gramEnd"/>
      <w:r w:rsidRPr="006422CE">
        <w:rPr>
          <w:rFonts w:ascii="Times New Roman" w:hAnsi="Times New Roman"/>
          <w:sz w:val="24"/>
          <w:szCs w:val="24"/>
        </w:rPr>
        <w:t xml:space="preserve">EKATTE 52009, община </w:t>
      </w:r>
      <w:proofErr w:type="gramStart"/>
      <w:r w:rsidRPr="006422CE">
        <w:rPr>
          <w:rFonts w:ascii="Times New Roman" w:hAnsi="Times New Roman"/>
          <w:sz w:val="24"/>
          <w:szCs w:val="24"/>
        </w:rPr>
        <w:t>НОВИ ПАЗАР</w:t>
      </w:r>
      <w:proofErr w:type="gramEnd"/>
      <w:r w:rsidRPr="006422CE">
        <w:rPr>
          <w:rFonts w:ascii="Times New Roman" w:hAnsi="Times New Roman"/>
          <w:sz w:val="24"/>
          <w:szCs w:val="24"/>
        </w:rPr>
        <w:t>, област ШУМЕН</w:t>
      </w:r>
    </w:p>
    <w:tbl>
      <w:tblPr>
        <w:tblW w:w="14738" w:type="dxa"/>
        <w:tblCellSpacing w:w="15" w:type="dxa"/>
        <w:tblInd w:w="-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38"/>
        <w:gridCol w:w="1767"/>
        <w:gridCol w:w="1140"/>
        <w:gridCol w:w="535"/>
        <w:gridCol w:w="1305"/>
        <w:gridCol w:w="760"/>
        <w:gridCol w:w="1383"/>
        <w:gridCol w:w="771"/>
        <w:gridCol w:w="688"/>
        <w:gridCol w:w="1331"/>
        <w:gridCol w:w="1750"/>
        <w:gridCol w:w="1425"/>
        <w:gridCol w:w="1245"/>
      </w:tblGrid>
      <w:tr w:rsidR="004B7BB9" w:rsidRPr="006422CE" w:rsidTr="004B7BB9">
        <w:trPr>
          <w:trHeight w:val="1221"/>
          <w:tblCellSpacing w:w="15" w:type="dxa"/>
        </w:trPr>
        <w:tc>
          <w:tcPr>
            <w:tcW w:w="593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Имот №</w:t>
            </w:r>
          </w:p>
        </w:tc>
        <w:tc>
          <w:tcPr>
            <w:tcW w:w="1737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Трайно предназначение</w:t>
            </w:r>
          </w:p>
        </w:tc>
        <w:tc>
          <w:tcPr>
            <w:tcW w:w="1110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НТП на имота</w:t>
            </w:r>
          </w:p>
        </w:tc>
        <w:tc>
          <w:tcPr>
            <w:tcW w:w="505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Кат.</w:t>
            </w:r>
          </w:p>
        </w:tc>
        <w:tc>
          <w:tcPr>
            <w:tcW w:w="1275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Местност</w:t>
            </w:r>
          </w:p>
        </w:tc>
        <w:tc>
          <w:tcPr>
            <w:tcW w:w="730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Площ на имота в дка</w:t>
            </w:r>
          </w:p>
        </w:tc>
        <w:tc>
          <w:tcPr>
            <w:tcW w:w="1353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Площ с ограничение в ползването в дка</w:t>
            </w:r>
          </w:p>
        </w:tc>
        <w:tc>
          <w:tcPr>
            <w:tcW w:w="741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Площ отнета ДС дка</w:t>
            </w:r>
          </w:p>
        </w:tc>
        <w:tc>
          <w:tcPr>
            <w:tcW w:w="658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Обща площ в дка</w:t>
            </w:r>
          </w:p>
        </w:tc>
        <w:tc>
          <w:tcPr>
            <w:tcW w:w="1301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Вид собственост</w:t>
            </w:r>
          </w:p>
        </w:tc>
        <w:tc>
          <w:tcPr>
            <w:tcW w:w="1720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Име на собственик име презиме и фамилия / име </w:t>
            </w:r>
            <w:proofErr w:type="spellStart"/>
            <w:r w:rsidRPr="006422CE">
              <w:rPr>
                <w:rFonts w:ascii="Times New Roman" w:hAnsi="Times New Roman"/>
                <w:sz w:val="24"/>
                <w:szCs w:val="24"/>
              </w:rPr>
              <w:t>юрид</w:t>
            </w:r>
            <w:proofErr w:type="spellEnd"/>
            <w:r w:rsidRPr="006422CE">
              <w:rPr>
                <w:rFonts w:ascii="Times New Roman" w:hAnsi="Times New Roman"/>
                <w:sz w:val="24"/>
                <w:szCs w:val="24"/>
              </w:rPr>
              <w:t>. лице</w:t>
            </w:r>
          </w:p>
        </w:tc>
        <w:tc>
          <w:tcPr>
            <w:tcW w:w="1395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Адрес собственици</w:t>
            </w:r>
          </w:p>
        </w:tc>
        <w:tc>
          <w:tcPr>
            <w:tcW w:w="1200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Стар номер</w:t>
            </w:r>
          </w:p>
        </w:tc>
      </w:tr>
      <w:tr w:rsidR="004B7BB9" w:rsidRPr="006422CE" w:rsidTr="004B7BB9">
        <w:tblPrEx>
          <w:tblCellSpacing w:w="0" w:type="dxa"/>
        </w:tblPrEx>
        <w:trPr>
          <w:trHeight w:val="988"/>
          <w:tblCellSpacing w:w="0" w:type="dxa"/>
        </w:trPr>
        <w:tc>
          <w:tcPr>
            <w:tcW w:w="593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430</w:t>
            </w:r>
          </w:p>
        </w:tc>
        <w:tc>
          <w:tcPr>
            <w:tcW w:w="1737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Земеделска територия</w:t>
            </w:r>
          </w:p>
        </w:tc>
        <w:tc>
          <w:tcPr>
            <w:tcW w:w="1110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ПАСИЩА, МЕРИ</w:t>
            </w:r>
          </w:p>
        </w:tc>
        <w:tc>
          <w:tcPr>
            <w:tcW w:w="505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1275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МОСКОВА  МЕРА</w:t>
            </w:r>
          </w:p>
        </w:tc>
        <w:tc>
          <w:tcPr>
            <w:tcW w:w="730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4.191</w:t>
            </w:r>
          </w:p>
        </w:tc>
        <w:tc>
          <w:tcPr>
            <w:tcW w:w="1353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0.828</w:t>
            </w:r>
          </w:p>
        </w:tc>
        <w:tc>
          <w:tcPr>
            <w:tcW w:w="741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0.000</w:t>
            </w:r>
          </w:p>
        </w:tc>
        <w:tc>
          <w:tcPr>
            <w:tcW w:w="658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0.828</w:t>
            </w:r>
          </w:p>
        </w:tc>
        <w:tc>
          <w:tcPr>
            <w:tcW w:w="1301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Общинска публична</w:t>
            </w:r>
          </w:p>
        </w:tc>
        <w:tc>
          <w:tcPr>
            <w:tcW w:w="1720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0006333597 ЗЕМИ ПО чл.19 ОТ ЗСПЗЗ</w:t>
            </w:r>
          </w:p>
        </w:tc>
        <w:tc>
          <w:tcPr>
            <w:tcW w:w="1395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гр.НОВИ ПАЗАР,  ---"Неизвестна"</w:t>
            </w:r>
          </w:p>
        </w:tc>
        <w:tc>
          <w:tcPr>
            <w:tcW w:w="1200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000430</w:t>
            </w:r>
          </w:p>
        </w:tc>
      </w:tr>
      <w:tr w:rsidR="004B7BB9" w:rsidRPr="006422CE" w:rsidTr="004B7BB9">
        <w:tblPrEx>
          <w:tblCellSpacing w:w="0" w:type="dxa"/>
        </w:tblPrEx>
        <w:trPr>
          <w:tblCellSpacing w:w="0" w:type="dxa"/>
        </w:trPr>
        <w:tc>
          <w:tcPr>
            <w:tcW w:w="593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737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Води и водни обекти</w:t>
            </w:r>
          </w:p>
        </w:tc>
        <w:tc>
          <w:tcPr>
            <w:tcW w:w="1110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ВОДНИ ТЕЧЕНИЯ</w:t>
            </w:r>
          </w:p>
        </w:tc>
        <w:tc>
          <w:tcPr>
            <w:tcW w:w="505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34.328</w:t>
            </w:r>
          </w:p>
        </w:tc>
        <w:tc>
          <w:tcPr>
            <w:tcW w:w="1353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0.000</w:t>
            </w:r>
          </w:p>
        </w:tc>
        <w:tc>
          <w:tcPr>
            <w:tcW w:w="741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0.430</w:t>
            </w:r>
          </w:p>
        </w:tc>
        <w:tc>
          <w:tcPr>
            <w:tcW w:w="658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0.430</w:t>
            </w:r>
          </w:p>
        </w:tc>
        <w:tc>
          <w:tcPr>
            <w:tcW w:w="1301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Държавна публична</w:t>
            </w:r>
          </w:p>
        </w:tc>
        <w:tc>
          <w:tcPr>
            <w:tcW w:w="1720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000697371 МОСВ</w:t>
            </w:r>
          </w:p>
        </w:tc>
        <w:tc>
          <w:tcPr>
            <w:tcW w:w="1395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гр.ШУМЕН,  ул."БЕЗ АДРЕС"</w:t>
            </w:r>
          </w:p>
        </w:tc>
        <w:tc>
          <w:tcPr>
            <w:tcW w:w="1200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000131</w:t>
            </w:r>
          </w:p>
        </w:tc>
      </w:tr>
      <w:tr w:rsidR="004B7BB9" w:rsidRPr="006422CE" w:rsidTr="004B7BB9">
        <w:tblPrEx>
          <w:tblCellSpacing w:w="0" w:type="dxa"/>
        </w:tblPrEx>
        <w:trPr>
          <w:trHeight w:val="948"/>
          <w:tblCellSpacing w:w="0" w:type="dxa"/>
        </w:trPr>
        <w:tc>
          <w:tcPr>
            <w:tcW w:w="593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1737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Земеделска територия</w:t>
            </w:r>
          </w:p>
        </w:tc>
        <w:tc>
          <w:tcPr>
            <w:tcW w:w="1110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ПОЛСКИ ПЪТИЩА</w:t>
            </w:r>
          </w:p>
        </w:tc>
        <w:tc>
          <w:tcPr>
            <w:tcW w:w="505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9.515</w:t>
            </w:r>
          </w:p>
        </w:tc>
        <w:tc>
          <w:tcPr>
            <w:tcW w:w="1353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0.039</w:t>
            </w:r>
          </w:p>
        </w:tc>
        <w:tc>
          <w:tcPr>
            <w:tcW w:w="741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0.000</w:t>
            </w:r>
          </w:p>
        </w:tc>
        <w:tc>
          <w:tcPr>
            <w:tcW w:w="658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0.039</w:t>
            </w:r>
          </w:p>
        </w:tc>
        <w:tc>
          <w:tcPr>
            <w:tcW w:w="1301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Общинска публична</w:t>
            </w:r>
          </w:p>
        </w:tc>
        <w:tc>
          <w:tcPr>
            <w:tcW w:w="1720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0006333627 ОБЩИНА</w:t>
            </w:r>
          </w:p>
        </w:tc>
        <w:tc>
          <w:tcPr>
            <w:tcW w:w="1395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гр.НОВИ ПАЗАР,  ---"НОВИ ПАЗАР"</w:t>
            </w:r>
          </w:p>
        </w:tc>
        <w:tc>
          <w:tcPr>
            <w:tcW w:w="1200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000164</w:t>
            </w:r>
          </w:p>
        </w:tc>
      </w:tr>
      <w:tr w:rsidR="004B7BB9" w:rsidRPr="006422CE" w:rsidTr="004B7BB9">
        <w:tblPrEx>
          <w:tblCellSpacing w:w="0" w:type="dxa"/>
        </w:tblPrEx>
        <w:trPr>
          <w:tblCellSpacing w:w="0" w:type="dxa"/>
        </w:trPr>
        <w:tc>
          <w:tcPr>
            <w:tcW w:w="593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434</w:t>
            </w:r>
          </w:p>
        </w:tc>
        <w:tc>
          <w:tcPr>
            <w:tcW w:w="1737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Земеделска територия</w:t>
            </w:r>
          </w:p>
        </w:tc>
        <w:tc>
          <w:tcPr>
            <w:tcW w:w="1110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ПАСИЩА, МЕРИ</w:t>
            </w:r>
          </w:p>
        </w:tc>
        <w:tc>
          <w:tcPr>
            <w:tcW w:w="505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1275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МОСКОВА  МЕРА</w:t>
            </w:r>
          </w:p>
        </w:tc>
        <w:tc>
          <w:tcPr>
            <w:tcW w:w="730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11.112</w:t>
            </w:r>
          </w:p>
        </w:tc>
        <w:tc>
          <w:tcPr>
            <w:tcW w:w="1353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0.576</w:t>
            </w:r>
          </w:p>
        </w:tc>
        <w:tc>
          <w:tcPr>
            <w:tcW w:w="741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0.000</w:t>
            </w:r>
          </w:p>
        </w:tc>
        <w:tc>
          <w:tcPr>
            <w:tcW w:w="658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0.576</w:t>
            </w:r>
          </w:p>
        </w:tc>
        <w:tc>
          <w:tcPr>
            <w:tcW w:w="1301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Общинска публична</w:t>
            </w:r>
          </w:p>
        </w:tc>
        <w:tc>
          <w:tcPr>
            <w:tcW w:w="1720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000931575 ОБЩИНА НОВИ ПАЗАР</w:t>
            </w:r>
          </w:p>
        </w:tc>
        <w:tc>
          <w:tcPr>
            <w:tcW w:w="1395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гр.НОВИ ПАЗАР,  ул."Васил Левски" № 3</w:t>
            </w:r>
          </w:p>
        </w:tc>
        <w:tc>
          <w:tcPr>
            <w:tcW w:w="1200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000434</w:t>
            </w:r>
          </w:p>
        </w:tc>
      </w:tr>
      <w:tr w:rsidR="004B7BB9" w:rsidRPr="006422CE" w:rsidTr="004B7BB9">
        <w:tblPrEx>
          <w:tblCellSpacing w:w="0" w:type="dxa"/>
        </w:tblPrEx>
        <w:trPr>
          <w:tblCellSpacing w:w="0" w:type="dxa"/>
        </w:trPr>
        <w:tc>
          <w:tcPr>
            <w:tcW w:w="5340" w:type="dxa"/>
            <w:gridSpan w:val="5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Общо:</w:t>
            </w:r>
          </w:p>
        </w:tc>
        <w:tc>
          <w:tcPr>
            <w:tcW w:w="730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59.146</w:t>
            </w:r>
          </w:p>
        </w:tc>
        <w:tc>
          <w:tcPr>
            <w:tcW w:w="1353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1.443</w:t>
            </w:r>
          </w:p>
        </w:tc>
        <w:tc>
          <w:tcPr>
            <w:tcW w:w="741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0.430</w:t>
            </w:r>
          </w:p>
        </w:tc>
        <w:tc>
          <w:tcPr>
            <w:tcW w:w="658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1.873</w:t>
            </w:r>
          </w:p>
        </w:tc>
        <w:tc>
          <w:tcPr>
            <w:tcW w:w="1301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FFFFFF"/>
          </w:tcPr>
          <w:p w:rsidR="00402C08" w:rsidRPr="006422CE" w:rsidRDefault="00402C08" w:rsidP="00EC5D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02C08" w:rsidRPr="006422CE" w:rsidRDefault="00402C08" w:rsidP="00EC5D69">
      <w:pPr>
        <w:jc w:val="left"/>
        <w:rPr>
          <w:rFonts w:ascii="Times New Roman" w:hAnsi="Times New Roman"/>
          <w:sz w:val="24"/>
          <w:szCs w:val="24"/>
          <w:lang w:val="en-US"/>
        </w:rPr>
      </w:pPr>
    </w:p>
    <w:p w:rsidR="00402C08" w:rsidRPr="006422CE" w:rsidRDefault="00402C08" w:rsidP="00EC5D69">
      <w:pPr>
        <w:pStyle w:val="Heading6"/>
        <w:tabs>
          <w:tab w:val="left" w:pos="1418"/>
        </w:tabs>
        <w:ind w:left="426" w:right="-50"/>
        <w:jc w:val="center"/>
        <w:rPr>
          <w:rFonts w:ascii="Times New Roman" w:hAnsi="Times New Roman"/>
          <w:sz w:val="24"/>
          <w:szCs w:val="24"/>
        </w:rPr>
      </w:pPr>
      <w:r w:rsidRPr="006422CE">
        <w:rPr>
          <w:rFonts w:ascii="Times New Roman" w:hAnsi="Times New Roman"/>
          <w:sz w:val="24"/>
          <w:szCs w:val="24"/>
          <w:u w:val="single"/>
        </w:rPr>
        <w:lastRenderedPageBreak/>
        <w:t>ОБЕКТ</w:t>
      </w:r>
      <w:r w:rsidRPr="006422CE">
        <w:rPr>
          <w:rFonts w:ascii="Times New Roman" w:hAnsi="Times New Roman"/>
          <w:sz w:val="24"/>
          <w:szCs w:val="24"/>
        </w:rPr>
        <w:t>:</w:t>
      </w:r>
      <w:r w:rsidRPr="006422CE">
        <w:rPr>
          <w:rFonts w:ascii="Times New Roman" w:hAnsi="Times New Roman"/>
          <w:sz w:val="24"/>
          <w:szCs w:val="24"/>
        </w:rPr>
        <w:tab/>
        <w:t>ПУП – ПАРЦЕЛАРЕН ПЛАН</w:t>
      </w:r>
    </w:p>
    <w:p w:rsidR="00402C08" w:rsidRPr="006422CE" w:rsidRDefault="00402C08" w:rsidP="00EC5D69">
      <w:pPr>
        <w:autoSpaceDE w:val="0"/>
        <w:autoSpaceDN w:val="0"/>
        <w:adjustRightInd w:val="0"/>
        <w:spacing w:after="240"/>
        <w:ind w:left="426"/>
        <w:rPr>
          <w:rFonts w:ascii="Times New Roman" w:hAnsi="Times New Roman"/>
          <w:b/>
          <w:caps/>
          <w:color w:val="000000"/>
          <w:sz w:val="24"/>
          <w:szCs w:val="24"/>
          <w:lang w:val="en-US"/>
        </w:rPr>
      </w:pPr>
      <w:r w:rsidRPr="006422CE">
        <w:rPr>
          <w:rFonts w:ascii="Times New Roman" w:hAnsi="Times New Roman"/>
          <w:b/>
          <w:sz w:val="24"/>
          <w:szCs w:val="24"/>
        </w:rPr>
        <w:t xml:space="preserve">РЕКОНСТРУКЦИЯ НА ТРАСЕ </w:t>
      </w:r>
      <w:r w:rsidRPr="006422CE">
        <w:rPr>
          <w:rFonts w:ascii="Times New Roman" w:hAnsi="Times New Roman"/>
          <w:b/>
          <w:caps/>
          <w:sz w:val="24"/>
          <w:szCs w:val="24"/>
        </w:rPr>
        <w:t xml:space="preserve">НА </w:t>
      </w:r>
      <w:r w:rsidRPr="006422CE">
        <w:rPr>
          <w:rFonts w:ascii="Times New Roman" w:hAnsi="Times New Roman"/>
          <w:b/>
          <w:caps/>
          <w:color w:val="000000"/>
          <w:sz w:val="24"/>
          <w:szCs w:val="24"/>
        </w:rPr>
        <w:t>водопровод от НВ 3000 до разпеределителната мрежа на града L=718м, DN450 PEHD, гр. Нови пазар</w:t>
      </w:r>
    </w:p>
    <w:p w:rsidR="006422CE" w:rsidRPr="006422CE" w:rsidRDefault="006422CE" w:rsidP="00EC5D69">
      <w:pPr>
        <w:tabs>
          <w:tab w:val="center" w:pos="4536"/>
          <w:tab w:val="right" w:pos="9072"/>
        </w:tabs>
        <w:rPr>
          <w:rFonts w:ascii="Times New Roman" w:hAnsi="Times New Roman"/>
          <w:b/>
          <w:sz w:val="24"/>
          <w:szCs w:val="24"/>
        </w:rPr>
      </w:pPr>
      <w:r w:rsidRPr="006422CE">
        <w:rPr>
          <w:rFonts w:ascii="Times New Roman" w:hAnsi="Times New Roman"/>
          <w:b/>
          <w:sz w:val="24"/>
          <w:szCs w:val="24"/>
        </w:rPr>
        <w:t>Регистър на засегнатите имоти при реконструкцията на водопровода</w:t>
      </w:r>
    </w:p>
    <w:p w:rsidR="006422CE" w:rsidRPr="006422CE" w:rsidRDefault="006422CE" w:rsidP="00EC5D69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422CE" w:rsidRPr="006422CE" w:rsidRDefault="006422CE" w:rsidP="00EC5D69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6422CE">
        <w:rPr>
          <w:rFonts w:ascii="Times New Roman" w:hAnsi="Times New Roman"/>
          <w:sz w:val="24"/>
          <w:szCs w:val="24"/>
        </w:rPr>
        <w:t xml:space="preserve">EKATTE 52009, община </w:t>
      </w:r>
      <w:proofErr w:type="gramStart"/>
      <w:r w:rsidRPr="006422CE">
        <w:rPr>
          <w:rFonts w:ascii="Times New Roman" w:hAnsi="Times New Roman"/>
          <w:sz w:val="24"/>
          <w:szCs w:val="24"/>
        </w:rPr>
        <w:t>НОВИ ПАЗАР</w:t>
      </w:r>
      <w:proofErr w:type="gramEnd"/>
      <w:r w:rsidRPr="006422CE">
        <w:rPr>
          <w:rFonts w:ascii="Times New Roman" w:hAnsi="Times New Roman"/>
          <w:sz w:val="24"/>
          <w:szCs w:val="24"/>
        </w:rPr>
        <w:t>, област ШУМЕН</w:t>
      </w:r>
    </w:p>
    <w:tbl>
      <w:tblPr>
        <w:tblW w:w="15416" w:type="dxa"/>
        <w:jc w:val="center"/>
        <w:tblCellSpacing w:w="3" w:type="dxa"/>
        <w:tblInd w:w="-201" w:type="dxa"/>
        <w:tblLayout w:type="fixed"/>
        <w:tblLook w:val="04A0"/>
      </w:tblPr>
      <w:tblGrid>
        <w:gridCol w:w="959"/>
        <w:gridCol w:w="1397"/>
        <w:gridCol w:w="1210"/>
        <w:gridCol w:w="458"/>
        <w:gridCol w:w="910"/>
        <w:gridCol w:w="1060"/>
        <w:gridCol w:w="1210"/>
        <w:gridCol w:w="909"/>
        <w:gridCol w:w="759"/>
        <w:gridCol w:w="1332"/>
        <w:gridCol w:w="1992"/>
        <w:gridCol w:w="1944"/>
        <w:gridCol w:w="1276"/>
      </w:tblGrid>
      <w:tr w:rsidR="006422CE" w:rsidRPr="006422CE" w:rsidTr="004B7BB9">
        <w:trPr>
          <w:trHeight w:val="1869"/>
          <w:tblCellSpacing w:w="3" w:type="dxa"/>
          <w:jc w:val="center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Имот №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Трайно предназначение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НТП на имота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Кат.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Местност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Площ на имота в дка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Площ с ограничение в ползването в дка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Площ отнета ДС дка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Обща площ в дка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Вид собственост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 xml:space="preserve">Име на собственик име презиме и фамилия / име </w:t>
            </w:r>
            <w:proofErr w:type="spellStart"/>
            <w:r w:rsidRPr="006422CE">
              <w:rPr>
                <w:rFonts w:ascii="Times New Roman" w:hAnsi="Times New Roman"/>
                <w:sz w:val="24"/>
                <w:szCs w:val="24"/>
              </w:rPr>
              <w:t>юрид</w:t>
            </w:r>
            <w:proofErr w:type="spellEnd"/>
            <w:r w:rsidRPr="006422CE">
              <w:rPr>
                <w:rFonts w:ascii="Times New Roman" w:hAnsi="Times New Roman"/>
                <w:sz w:val="24"/>
                <w:szCs w:val="24"/>
              </w:rPr>
              <w:t>. лице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Адрес собственици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Стар номер</w:t>
            </w:r>
          </w:p>
        </w:tc>
      </w:tr>
      <w:tr w:rsidR="006422CE" w:rsidRPr="006422CE" w:rsidTr="004B7BB9">
        <w:trPr>
          <w:trHeight w:val="1540"/>
          <w:tblCellSpacing w:w="3" w:type="dxa"/>
          <w:jc w:val="center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125.211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Територия за транспорт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Пътища IV клас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81.735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3.555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0.000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3.555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Общинска публична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0006333627 ОБЩИНА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гр.НОВИ ПАЗАР,  ---"НОВИ ПАЗАР"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000211</w:t>
            </w:r>
          </w:p>
        </w:tc>
      </w:tr>
      <w:tr w:rsidR="006422CE" w:rsidRPr="006422CE" w:rsidTr="004B7BB9">
        <w:trPr>
          <w:trHeight w:val="1540"/>
          <w:tblCellSpacing w:w="3" w:type="dxa"/>
          <w:jc w:val="center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125.470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Земеделска територия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ПОЛСКИ ПЪТИЩА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ТАШЛА ЙОЛУ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3.714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0.669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0.000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0.669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Общинска публична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000931575 ОБЩИНА НОВИ ПАЗАР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гр.НОВИ ПАЗАР,  ул."Васил Левски" № 3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000345</w:t>
            </w:r>
          </w:p>
        </w:tc>
      </w:tr>
      <w:tr w:rsidR="006422CE" w:rsidRPr="006422CE" w:rsidTr="004B7BB9">
        <w:trPr>
          <w:trHeight w:val="536"/>
          <w:tblCellSpacing w:w="3" w:type="dxa"/>
          <w:jc w:val="center"/>
        </w:trPr>
        <w:tc>
          <w:tcPr>
            <w:tcW w:w="49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Общо: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85.449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4.224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0.000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422CE">
              <w:rPr>
                <w:rFonts w:ascii="Times New Roman" w:hAnsi="Times New Roman"/>
                <w:sz w:val="24"/>
                <w:szCs w:val="24"/>
              </w:rPr>
              <w:t>4.224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22CE" w:rsidRPr="006422CE" w:rsidRDefault="006422CE" w:rsidP="00EC5D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02C08" w:rsidRPr="006422CE" w:rsidRDefault="00402C08" w:rsidP="00EC5D69">
      <w:pPr>
        <w:jc w:val="left"/>
        <w:rPr>
          <w:rFonts w:ascii="Times New Roman" w:hAnsi="Times New Roman"/>
          <w:sz w:val="24"/>
          <w:szCs w:val="24"/>
          <w:lang w:val="en-US"/>
        </w:rPr>
      </w:pPr>
    </w:p>
    <w:sectPr w:rsidR="00402C08" w:rsidRPr="006422CE" w:rsidSect="004B7BB9">
      <w:footerReference w:type="default" r:id="rId7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06EC" w:rsidRDefault="001506EC" w:rsidP="006422CE">
      <w:pPr>
        <w:spacing w:after="0" w:line="240" w:lineRule="auto"/>
      </w:pPr>
      <w:r>
        <w:separator/>
      </w:r>
    </w:p>
  </w:endnote>
  <w:endnote w:type="continuationSeparator" w:id="0">
    <w:p w:rsidR="001506EC" w:rsidRDefault="001506EC" w:rsidP="00642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TE1BFA9F8t00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2434537"/>
      <w:docPartObj>
        <w:docPartGallery w:val="Page Numbers (Bottom of Page)"/>
        <w:docPartUnique/>
      </w:docPartObj>
    </w:sdtPr>
    <w:sdtContent>
      <w:p w:rsidR="00EC5D69" w:rsidRDefault="00EC5D69">
        <w:pPr>
          <w:pStyle w:val="Footer"/>
          <w:jc w:val="right"/>
        </w:pPr>
        <w:fldSimple w:instr=" PAGE   \* MERGEFORMAT ">
          <w:r w:rsidR="00036524">
            <w:rPr>
              <w:noProof/>
            </w:rPr>
            <w:t>43</w:t>
          </w:r>
        </w:fldSimple>
      </w:p>
    </w:sdtContent>
  </w:sdt>
  <w:p w:rsidR="00EC5D69" w:rsidRDefault="00EC5D6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06EC" w:rsidRDefault="001506EC" w:rsidP="006422CE">
      <w:pPr>
        <w:spacing w:after="0" w:line="240" w:lineRule="auto"/>
      </w:pPr>
      <w:r>
        <w:separator/>
      </w:r>
    </w:p>
  </w:footnote>
  <w:footnote w:type="continuationSeparator" w:id="0">
    <w:p w:rsidR="001506EC" w:rsidRDefault="001506EC" w:rsidP="006422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2701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7BE7852"/>
    <w:multiLevelType w:val="hybridMultilevel"/>
    <w:tmpl w:val="AB241778"/>
    <w:lvl w:ilvl="0" w:tplc="764837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E02C2C"/>
    <w:multiLevelType w:val="hybridMultilevel"/>
    <w:tmpl w:val="B9C8DB0A"/>
    <w:lvl w:ilvl="0" w:tplc="52166A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CF7A8D"/>
    <w:multiLevelType w:val="hybridMultilevel"/>
    <w:tmpl w:val="204EC520"/>
    <w:lvl w:ilvl="0" w:tplc="F08495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FF3509"/>
    <w:multiLevelType w:val="singleLevel"/>
    <w:tmpl w:val="DC3ED730"/>
    <w:lvl w:ilvl="0">
      <w:start w:val="1"/>
      <w:numFmt w:val="bullet"/>
      <w:pStyle w:val="ListBullet"/>
      <w:lvlText w:val=""/>
      <w:lvlJc w:val="left"/>
      <w:pPr>
        <w:tabs>
          <w:tab w:val="num" w:pos="1512"/>
        </w:tabs>
        <w:ind w:left="1512" w:hanging="432"/>
      </w:pPr>
      <w:rPr>
        <w:rFonts w:ascii="Wingdings" w:hAnsi="Wingdings" w:hint="default"/>
        <w:sz w:val="16"/>
      </w:rPr>
    </w:lvl>
  </w:abstractNum>
  <w:abstractNum w:abstractNumId="5">
    <w:nsid w:val="2F016546"/>
    <w:multiLevelType w:val="multilevel"/>
    <w:tmpl w:val="FB40824A"/>
    <w:styleLink w:val="WWOutlineListStyle4"/>
    <w:lvl w:ilvl="0">
      <w:start w:val="1"/>
      <w:numFmt w:val="decimal"/>
      <w:pStyle w:val="Heading1"/>
      <w:lvlText w:val="Приложение D4.%1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574" w:hanging="432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6">
    <w:nsid w:val="4DE04B1E"/>
    <w:multiLevelType w:val="hybridMultilevel"/>
    <w:tmpl w:val="21D69888"/>
    <w:lvl w:ilvl="0" w:tplc="0402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5C2E2B46"/>
    <w:multiLevelType w:val="hybridMultilevel"/>
    <w:tmpl w:val="94F27022"/>
    <w:lvl w:ilvl="0" w:tplc="5D28361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8776B7E"/>
    <w:multiLevelType w:val="hybridMultilevel"/>
    <w:tmpl w:val="E9B69DC2"/>
    <w:lvl w:ilvl="0" w:tplc="FB885010">
      <w:start w:val="1"/>
      <w:numFmt w:val="decimal"/>
      <w:lvlText w:val="%1."/>
      <w:lvlJc w:val="left"/>
      <w:pPr>
        <w:ind w:left="975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9">
    <w:nsid w:val="79C54855"/>
    <w:multiLevelType w:val="hybridMultilevel"/>
    <w:tmpl w:val="A516D8E6"/>
    <w:lvl w:ilvl="0" w:tplc="FFFFFFFF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6"/>
  </w:num>
  <w:num w:numId="6">
    <w:abstractNumId w:val="7"/>
  </w:num>
  <w:num w:numId="7">
    <w:abstractNumId w:val="9"/>
  </w:num>
  <w:num w:numId="8">
    <w:abstractNumId w:val="4"/>
  </w:num>
  <w:num w:numId="9">
    <w:abstractNumId w:val="0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2C08"/>
    <w:rsid w:val="00036524"/>
    <w:rsid w:val="000C7049"/>
    <w:rsid w:val="00105B50"/>
    <w:rsid w:val="001506EC"/>
    <w:rsid w:val="0018455B"/>
    <w:rsid w:val="00222D7B"/>
    <w:rsid w:val="002252C1"/>
    <w:rsid w:val="002906C6"/>
    <w:rsid w:val="002F07F3"/>
    <w:rsid w:val="003E5D41"/>
    <w:rsid w:val="00402C08"/>
    <w:rsid w:val="004B7BB9"/>
    <w:rsid w:val="006368D5"/>
    <w:rsid w:val="006422CE"/>
    <w:rsid w:val="006A2A6E"/>
    <w:rsid w:val="00716C32"/>
    <w:rsid w:val="00731476"/>
    <w:rsid w:val="008B08B7"/>
    <w:rsid w:val="008E63AC"/>
    <w:rsid w:val="00B1273F"/>
    <w:rsid w:val="00B67541"/>
    <w:rsid w:val="00C66490"/>
    <w:rsid w:val="00CE05DD"/>
    <w:rsid w:val="00CE5BD5"/>
    <w:rsid w:val="00E750EE"/>
    <w:rsid w:val="00EC5D69"/>
    <w:rsid w:val="00EF3241"/>
    <w:rsid w:val="00F64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73F"/>
    <w:pPr>
      <w:spacing w:after="200" w:line="276" w:lineRule="auto"/>
      <w:jc w:val="center"/>
    </w:pPr>
    <w:rPr>
      <w:sz w:val="22"/>
      <w:szCs w:val="22"/>
      <w:lang w:val="bg-BG"/>
    </w:rPr>
  </w:style>
  <w:style w:type="paragraph" w:styleId="Heading1">
    <w:name w:val="heading 1"/>
    <w:next w:val="Normal"/>
    <w:link w:val="Heading1Char"/>
    <w:qFormat/>
    <w:rsid w:val="00402C08"/>
    <w:pPr>
      <w:keepNext/>
      <w:keepLines/>
      <w:numPr>
        <w:numId w:val="1"/>
      </w:numPr>
      <w:suppressAutoHyphens/>
      <w:autoSpaceDN w:val="0"/>
      <w:spacing w:before="240" w:line="247" w:lineRule="auto"/>
      <w:textAlignment w:val="baseline"/>
      <w:outlineLvl w:val="0"/>
    </w:pPr>
    <w:rPr>
      <w:b/>
      <w:sz w:val="32"/>
      <w:szCs w:val="32"/>
      <w:lang w:val="en-GB"/>
    </w:rPr>
  </w:style>
  <w:style w:type="paragraph" w:styleId="Heading2">
    <w:name w:val="heading 2"/>
    <w:basedOn w:val="Heading1"/>
    <w:next w:val="Normal"/>
    <w:link w:val="Heading2Char1"/>
    <w:qFormat/>
    <w:rsid w:val="00402C08"/>
    <w:pPr>
      <w:keepLines w:val="0"/>
      <w:numPr>
        <w:ilvl w:val="1"/>
      </w:numPr>
      <w:spacing w:before="120" w:after="60"/>
      <w:ind w:left="792"/>
      <w:outlineLvl w:val="1"/>
    </w:pPr>
    <w:rPr>
      <w:rFonts w:ascii="Times New Roman Bold" w:hAnsi="Times New Roman Bold"/>
      <w:b w:val="0"/>
      <w:bCs/>
      <w:i/>
      <w:iCs/>
      <w:caps/>
      <w:sz w:val="24"/>
      <w:szCs w:val="20"/>
      <w:lang w:eastAsia="fr-BE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02C08"/>
    <w:pPr>
      <w:spacing w:before="240" w:after="60" w:line="240" w:lineRule="auto"/>
      <w:jc w:val="left"/>
      <w:outlineLvl w:val="5"/>
    </w:pPr>
    <w:rPr>
      <w:rFonts w:eastAsia="Times New Roman"/>
      <w:b/>
      <w:bCs/>
      <w:lang w:eastAsia="bg-BG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2C08"/>
    <w:pPr>
      <w:spacing w:before="240" w:after="60" w:line="240" w:lineRule="auto"/>
      <w:jc w:val="left"/>
      <w:outlineLvl w:val="7"/>
    </w:pPr>
    <w:rPr>
      <w:rFonts w:eastAsia="Times New Roman"/>
      <w:i/>
      <w:iCs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402C08"/>
    <w:rPr>
      <w:rFonts w:ascii="Calibri" w:eastAsia="Times New Roman" w:hAnsi="Calibri" w:cs="Times New Roman"/>
      <w:b/>
      <w:bCs/>
      <w:lang w:eastAsia="bg-BG"/>
    </w:rPr>
  </w:style>
  <w:style w:type="paragraph" w:styleId="Header">
    <w:name w:val="header"/>
    <w:aliases w:val="En-tête client,Header1,Header 1,Encabezado 2,encabezado,encabezado Char Char Char Char,encabezado Char Char Char Char Char,encabezado Char Char Char"/>
    <w:basedOn w:val="Normal"/>
    <w:link w:val="HeaderChar1"/>
    <w:uiPriority w:val="99"/>
    <w:unhideWhenUsed/>
    <w:rsid w:val="00402C08"/>
    <w:pPr>
      <w:tabs>
        <w:tab w:val="center" w:pos="4536"/>
        <w:tab w:val="right" w:pos="9072"/>
      </w:tabs>
      <w:spacing w:after="0" w:line="240" w:lineRule="auto"/>
      <w:jc w:val="left"/>
    </w:pPr>
  </w:style>
  <w:style w:type="character" w:customStyle="1" w:styleId="HeaderChar">
    <w:name w:val="Header Char"/>
    <w:aliases w:val="En-tête client Char,Header1 Char,Header 1 Char,Encabezado 2 Char,encabezado Char,encabezado Char Char Char Char Char1,encabezado Char Char Char Char Char Char,encabezado Char Char Char Char1"/>
    <w:basedOn w:val="DefaultParagraphFont"/>
    <w:link w:val="Header"/>
    <w:uiPriority w:val="99"/>
    <w:rsid w:val="00402C08"/>
  </w:style>
  <w:style w:type="character" w:customStyle="1" w:styleId="HeaderChar1">
    <w:name w:val="Header Char1"/>
    <w:aliases w:val="En-tête client Char1,Header1 Char1,Header 1 Char1,Encabezado 2 Char1,encabezado Char1,encabezado Char Char Char Char Char2,encabezado Char Char Char Char Char Char1,encabezado Char Char Char Char2"/>
    <w:basedOn w:val="DefaultParagraphFont"/>
    <w:link w:val="Header"/>
    <w:uiPriority w:val="99"/>
    <w:rsid w:val="00402C08"/>
    <w:rPr>
      <w:rFonts w:ascii="Calibri" w:eastAsia="Calibri" w:hAnsi="Calibri" w:cs="Times New Roman"/>
    </w:rPr>
  </w:style>
  <w:style w:type="character" w:customStyle="1" w:styleId="Heading1Char">
    <w:name w:val="Heading 1 Char"/>
    <w:basedOn w:val="DefaultParagraphFont"/>
    <w:link w:val="Heading1"/>
    <w:rsid w:val="00402C08"/>
    <w:rPr>
      <w:rFonts w:ascii="Calibri" w:eastAsia="Calibri" w:hAnsi="Calibri" w:cs="Times New Roman"/>
      <w:b/>
      <w:sz w:val="32"/>
      <w:szCs w:val="32"/>
      <w:lang w:val="en-GB" w:eastAsia="en-US" w:bidi="ar-SA"/>
    </w:rPr>
  </w:style>
  <w:style w:type="character" w:customStyle="1" w:styleId="Heading2Char">
    <w:name w:val="Heading 2 Char"/>
    <w:basedOn w:val="DefaultParagraphFont"/>
    <w:link w:val="Heading2"/>
    <w:rsid w:val="00402C0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2C08"/>
    <w:rPr>
      <w:rFonts w:ascii="Calibri" w:eastAsia="Times New Roman" w:hAnsi="Calibri" w:cs="Times New Roman"/>
      <w:i/>
      <w:iCs/>
      <w:sz w:val="24"/>
      <w:szCs w:val="24"/>
      <w:lang w:eastAsia="bg-BG"/>
    </w:rPr>
  </w:style>
  <w:style w:type="paragraph" w:styleId="Footer">
    <w:name w:val="footer"/>
    <w:basedOn w:val="Normal"/>
    <w:link w:val="FooterChar1"/>
    <w:uiPriority w:val="99"/>
    <w:unhideWhenUsed/>
    <w:rsid w:val="00402C08"/>
    <w:pPr>
      <w:tabs>
        <w:tab w:val="center" w:pos="4536"/>
        <w:tab w:val="right" w:pos="9072"/>
      </w:tabs>
      <w:spacing w:after="0" w:line="240" w:lineRule="auto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402C08"/>
  </w:style>
  <w:style w:type="character" w:customStyle="1" w:styleId="FooterChar1">
    <w:name w:val="Footer Char1"/>
    <w:basedOn w:val="DefaultParagraphFont"/>
    <w:link w:val="Footer"/>
    <w:uiPriority w:val="99"/>
    <w:rsid w:val="00402C08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402C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1"/>
    <w:uiPriority w:val="99"/>
    <w:semiHidden/>
    <w:unhideWhenUsed/>
    <w:rsid w:val="00402C08"/>
    <w:pPr>
      <w:spacing w:after="0" w:line="240" w:lineRule="auto"/>
      <w:jc w:val="left"/>
    </w:pPr>
    <w:rPr>
      <w:rFonts w:ascii="Tahoma" w:eastAsia="Times New Roman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semiHidden/>
    <w:rsid w:val="00402C08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link w:val="BalloonText"/>
    <w:uiPriority w:val="99"/>
    <w:semiHidden/>
    <w:rsid w:val="00402C08"/>
    <w:rPr>
      <w:rFonts w:ascii="Tahoma" w:eastAsia="Times New Roman" w:hAnsi="Tahoma" w:cs="Times New Roman"/>
      <w:sz w:val="16"/>
      <w:szCs w:val="16"/>
      <w:lang w:eastAsia="bg-BG"/>
    </w:rPr>
  </w:style>
  <w:style w:type="character" w:customStyle="1" w:styleId="Heading2Char1">
    <w:name w:val="Heading 2 Char1"/>
    <w:link w:val="Heading2"/>
    <w:rsid w:val="00402C08"/>
    <w:rPr>
      <w:rFonts w:ascii="Times New Roman Bold" w:eastAsia="Calibri" w:hAnsi="Times New Roman Bold" w:cs="Times New Roman"/>
      <w:bCs/>
      <w:i/>
      <w:iCs/>
      <w:caps/>
      <w:sz w:val="24"/>
      <w:szCs w:val="20"/>
      <w:lang w:val="en-GB" w:eastAsia="fr-BE"/>
    </w:rPr>
  </w:style>
  <w:style w:type="paragraph" w:styleId="ListParagraph">
    <w:name w:val="List Paragraph"/>
    <w:basedOn w:val="Normal"/>
    <w:uiPriority w:val="34"/>
    <w:qFormat/>
    <w:rsid w:val="00402C08"/>
    <w:pPr>
      <w:spacing w:after="0" w:line="240" w:lineRule="auto"/>
      <w:ind w:left="720"/>
      <w:jc w:val="left"/>
    </w:pPr>
    <w:rPr>
      <w:rFonts w:ascii="Times New Roman" w:hAnsi="Times New Roman"/>
      <w:sz w:val="24"/>
      <w:szCs w:val="24"/>
      <w:lang w:val="en-US"/>
    </w:rPr>
  </w:style>
  <w:style w:type="numbering" w:customStyle="1" w:styleId="WWOutlineListStyle4">
    <w:name w:val="WW_OutlineListStyle_4"/>
    <w:basedOn w:val="NoList"/>
    <w:rsid w:val="00402C08"/>
    <w:pPr>
      <w:numPr>
        <w:numId w:val="1"/>
      </w:numPr>
    </w:pPr>
  </w:style>
  <w:style w:type="paragraph" w:styleId="NoSpacing">
    <w:name w:val="No Spacing"/>
    <w:link w:val="NoSpacingChar"/>
    <w:uiPriority w:val="1"/>
    <w:qFormat/>
    <w:rsid w:val="00402C08"/>
    <w:rPr>
      <w:sz w:val="22"/>
      <w:szCs w:val="22"/>
    </w:rPr>
  </w:style>
  <w:style w:type="paragraph" w:customStyle="1" w:styleId="1">
    <w:name w:val="Основен текст1"/>
    <w:basedOn w:val="Normal"/>
    <w:rsid w:val="00402C08"/>
    <w:pPr>
      <w:widowControl w:val="0"/>
      <w:shd w:val="clear" w:color="auto" w:fill="FFFFFF"/>
      <w:suppressAutoHyphens/>
      <w:autoSpaceDN w:val="0"/>
      <w:spacing w:after="0" w:line="298" w:lineRule="exact"/>
      <w:ind w:hanging="680"/>
      <w:jc w:val="left"/>
      <w:textAlignment w:val="baseline"/>
    </w:pPr>
    <w:rPr>
      <w:rFonts w:ascii="Times New Roman" w:eastAsia="Times New Roman" w:hAnsi="Times New Roman"/>
      <w:spacing w:val="2"/>
      <w:sz w:val="21"/>
      <w:szCs w:val="21"/>
    </w:rPr>
  </w:style>
  <w:style w:type="character" w:customStyle="1" w:styleId="NoSpacingChar">
    <w:name w:val="No Spacing Char"/>
    <w:link w:val="NoSpacing"/>
    <w:uiPriority w:val="1"/>
    <w:rsid w:val="00402C08"/>
    <w:rPr>
      <w:rFonts w:ascii="Calibri" w:eastAsia="Calibri" w:hAnsi="Calibri" w:cs="Times New Roman"/>
      <w:sz w:val="22"/>
      <w:szCs w:val="22"/>
      <w:lang w:val="en-US" w:eastAsia="en-US" w:bidi="ar-SA"/>
    </w:rPr>
  </w:style>
  <w:style w:type="paragraph" w:styleId="Caption">
    <w:name w:val="caption"/>
    <w:basedOn w:val="Normal"/>
    <w:next w:val="Normal"/>
    <w:uiPriority w:val="35"/>
    <w:qFormat/>
    <w:rsid w:val="00402C08"/>
    <w:pPr>
      <w:spacing w:after="0" w:line="240" w:lineRule="auto"/>
      <w:jc w:val="left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character" w:styleId="CommentReference">
    <w:name w:val="annotation reference"/>
    <w:semiHidden/>
    <w:rsid w:val="00402C08"/>
    <w:rPr>
      <w:sz w:val="16"/>
    </w:rPr>
  </w:style>
  <w:style w:type="paragraph" w:styleId="Title">
    <w:name w:val="Title"/>
    <w:basedOn w:val="Normal"/>
    <w:link w:val="TitleChar"/>
    <w:qFormat/>
    <w:rsid w:val="00402C08"/>
    <w:pPr>
      <w:autoSpaceDE w:val="0"/>
      <w:autoSpaceDN w:val="0"/>
      <w:adjustRightInd w:val="0"/>
      <w:spacing w:before="240" w:after="240" w:line="240" w:lineRule="auto"/>
    </w:pPr>
    <w:rPr>
      <w:rFonts w:cs="Arial"/>
      <w:b/>
      <w:kern w:val="28"/>
      <w:sz w:val="28"/>
      <w:szCs w:val="32"/>
      <w:lang w:val="en-US" w:eastAsia="bg-BG"/>
    </w:rPr>
  </w:style>
  <w:style w:type="character" w:customStyle="1" w:styleId="TitleChar">
    <w:name w:val="Title Char"/>
    <w:basedOn w:val="DefaultParagraphFont"/>
    <w:link w:val="Title"/>
    <w:rsid w:val="00402C08"/>
    <w:rPr>
      <w:rFonts w:ascii="Calibri" w:eastAsia="Calibri" w:hAnsi="Calibri" w:cs="Arial"/>
      <w:b/>
      <w:kern w:val="28"/>
      <w:sz w:val="28"/>
      <w:szCs w:val="32"/>
      <w:lang w:val="en-US" w:eastAsia="bg-BG"/>
    </w:rPr>
  </w:style>
  <w:style w:type="character" w:styleId="Hyperlink">
    <w:name w:val="Hyperlink"/>
    <w:semiHidden/>
    <w:rsid w:val="00402C08"/>
    <w:rPr>
      <w:rFonts w:cs="Times New Roman"/>
      <w:color w:val="0000FF"/>
      <w:u w:val="single"/>
    </w:rPr>
  </w:style>
  <w:style w:type="character" w:styleId="FollowedHyperlink">
    <w:name w:val="FollowedHyperlink"/>
    <w:semiHidden/>
    <w:rsid w:val="00402C08"/>
    <w:rPr>
      <w:rFonts w:cs="Times New Roman"/>
      <w:color w:val="800080"/>
      <w:u w:val="single"/>
    </w:rPr>
  </w:style>
  <w:style w:type="paragraph" w:customStyle="1" w:styleId="xl65">
    <w:name w:val="xl65"/>
    <w:basedOn w:val="Normal"/>
    <w:rsid w:val="00402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24"/>
      <w:szCs w:val="24"/>
      <w:lang w:eastAsia="bg-BG"/>
    </w:rPr>
  </w:style>
  <w:style w:type="paragraph" w:customStyle="1" w:styleId="xl67">
    <w:name w:val="xl67"/>
    <w:basedOn w:val="Normal"/>
    <w:rsid w:val="00402C08"/>
    <w:pPr>
      <w:spacing w:before="100" w:beforeAutospacing="1" w:after="100" w:afterAutospacing="1" w:line="240" w:lineRule="auto"/>
      <w:jc w:val="left"/>
    </w:pPr>
    <w:rPr>
      <w:rFonts w:ascii="Arial" w:hAnsi="Arial" w:cs="Arial"/>
      <w:sz w:val="24"/>
      <w:szCs w:val="24"/>
      <w:lang w:eastAsia="bg-BG"/>
    </w:rPr>
  </w:style>
  <w:style w:type="paragraph" w:customStyle="1" w:styleId="xl68">
    <w:name w:val="xl68"/>
    <w:basedOn w:val="Normal"/>
    <w:rsid w:val="00402C08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bg-BG"/>
    </w:rPr>
  </w:style>
  <w:style w:type="paragraph" w:customStyle="1" w:styleId="xl69">
    <w:name w:val="xl69"/>
    <w:basedOn w:val="Normal"/>
    <w:rsid w:val="00402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lang w:eastAsia="bg-BG"/>
    </w:rPr>
  </w:style>
  <w:style w:type="paragraph" w:customStyle="1" w:styleId="xl70">
    <w:name w:val="xl70"/>
    <w:basedOn w:val="Normal"/>
    <w:rsid w:val="00402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lang w:eastAsia="bg-BG"/>
    </w:rPr>
  </w:style>
  <w:style w:type="paragraph" w:customStyle="1" w:styleId="xl71">
    <w:name w:val="xl71"/>
    <w:basedOn w:val="Normal"/>
    <w:rsid w:val="00402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lang w:eastAsia="bg-BG"/>
    </w:rPr>
  </w:style>
  <w:style w:type="paragraph" w:customStyle="1" w:styleId="xl72">
    <w:name w:val="xl72"/>
    <w:basedOn w:val="Normal"/>
    <w:rsid w:val="00402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lang w:eastAsia="bg-BG"/>
    </w:rPr>
  </w:style>
  <w:style w:type="paragraph" w:customStyle="1" w:styleId="xl73">
    <w:name w:val="xl73"/>
    <w:basedOn w:val="Normal"/>
    <w:rsid w:val="00402C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lang w:eastAsia="bg-BG"/>
    </w:rPr>
  </w:style>
  <w:style w:type="paragraph" w:customStyle="1" w:styleId="xl74">
    <w:name w:val="xl74"/>
    <w:basedOn w:val="Normal"/>
    <w:rsid w:val="00402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lang w:eastAsia="bg-BG"/>
    </w:rPr>
  </w:style>
  <w:style w:type="paragraph" w:customStyle="1" w:styleId="xl75">
    <w:name w:val="xl75"/>
    <w:basedOn w:val="Normal"/>
    <w:rsid w:val="00402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lang w:eastAsia="bg-BG"/>
    </w:rPr>
  </w:style>
  <w:style w:type="paragraph" w:customStyle="1" w:styleId="xl76">
    <w:name w:val="xl76"/>
    <w:basedOn w:val="Normal"/>
    <w:rsid w:val="00402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lang w:eastAsia="bg-BG"/>
    </w:rPr>
  </w:style>
  <w:style w:type="paragraph" w:customStyle="1" w:styleId="xl77">
    <w:name w:val="xl77"/>
    <w:basedOn w:val="Normal"/>
    <w:rsid w:val="00402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lang w:eastAsia="bg-BG"/>
    </w:rPr>
  </w:style>
  <w:style w:type="paragraph" w:customStyle="1" w:styleId="xl78">
    <w:name w:val="xl78"/>
    <w:basedOn w:val="Normal"/>
    <w:rsid w:val="00402C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lang w:eastAsia="bg-BG"/>
    </w:rPr>
  </w:style>
  <w:style w:type="paragraph" w:customStyle="1" w:styleId="xl79">
    <w:name w:val="xl79"/>
    <w:basedOn w:val="Normal"/>
    <w:rsid w:val="00402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lang w:eastAsia="bg-BG"/>
    </w:rPr>
  </w:style>
  <w:style w:type="paragraph" w:customStyle="1" w:styleId="xl80">
    <w:name w:val="xl80"/>
    <w:basedOn w:val="Normal"/>
    <w:rsid w:val="00402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imes New Roman" w:hAnsi="Times New Roman"/>
      <w:lang w:eastAsia="bg-BG"/>
    </w:rPr>
  </w:style>
  <w:style w:type="paragraph" w:customStyle="1" w:styleId="xl81">
    <w:name w:val="xl81"/>
    <w:basedOn w:val="Normal"/>
    <w:rsid w:val="00402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lang w:eastAsia="bg-BG"/>
    </w:rPr>
  </w:style>
  <w:style w:type="paragraph" w:customStyle="1" w:styleId="xl82">
    <w:name w:val="xl82"/>
    <w:basedOn w:val="Normal"/>
    <w:rsid w:val="00402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lang w:eastAsia="bg-BG"/>
    </w:rPr>
  </w:style>
  <w:style w:type="paragraph" w:customStyle="1" w:styleId="xl83">
    <w:name w:val="xl83"/>
    <w:basedOn w:val="Normal"/>
    <w:rsid w:val="00402C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lang w:eastAsia="bg-BG"/>
    </w:rPr>
  </w:style>
  <w:style w:type="paragraph" w:customStyle="1" w:styleId="xl84">
    <w:name w:val="xl84"/>
    <w:basedOn w:val="Normal"/>
    <w:rsid w:val="00402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lang w:eastAsia="bg-BG"/>
    </w:rPr>
  </w:style>
  <w:style w:type="paragraph" w:customStyle="1" w:styleId="xl85">
    <w:name w:val="xl85"/>
    <w:basedOn w:val="Normal"/>
    <w:rsid w:val="00402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lang w:eastAsia="bg-BG"/>
    </w:rPr>
  </w:style>
  <w:style w:type="paragraph" w:customStyle="1" w:styleId="xl86">
    <w:name w:val="xl86"/>
    <w:basedOn w:val="Normal"/>
    <w:rsid w:val="00402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lang w:eastAsia="bg-BG"/>
    </w:rPr>
  </w:style>
  <w:style w:type="paragraph" w:customStyle="1" w:styleId="xl87">
    <w:name w:val="xl87"/>
    <w:basedOn w:val="Normal"/>
    <w:rsid w:val="00402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lang w:eastAsia="bg-BG"/>
    </w:rPr>
  </w:style>
  <w:style w:type="paragraph" w:customStyle="1" w:styleId="xl88">
    <w:name w:val="xl88"/>
    <w:basedOn w:val="Normal"/>
    <w:rsid w:val="00402C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lang w:eastAsia="bg-BG"/>
    </w:rPr>
  </w:style>
  <w:style w:type="paragraph" w:customStyle="1" w:styleId="xl89">
    <w:name w:val="xl89"/>
    <w:basedOn w:val="Normal"/>
    <w:rsid w:val="00402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left"/>
    </w:pPr>
    <w:rPr>
      <w:rFonts w:ascii="Times New Roman" w:hAnsi="Times New Roman"/>
      <w:lang w:eastAsia="bg-BG"/>
    </w:rPr>
  </w:style>
  <w:style w:type="paragraph" w:customStyle="1" w:styleId="xl90">
    <w:name w:val="xl90"/>
    <w:basedOn w:val="Normal"/>
    <w:rsid w:val="00402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left"/>
    </w:pPr>
    <w:rPr>
      <w:rFonts w:ascii="Times New Roman" w:hAnsi="Times New Roman"/>
      <w:lang w:eastAsia="bg-BG"/>
    </w:rPr>
  </w:style>
  <w:style w:type="paragraph" w:customStyle="1" w:styleId="xl91">
    <w:name w:val="xl91"/>
    <w:basedOn w:val="Normal"/>
    <w:rsid w:val="00402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lang w:eastAsia="bg-BG"/>
    </w:rPr>
  </w:style>
  <w:style w:type="paragraph" w:customStyle="1" w:styleId="xl92">
    <w:name w:val="xl92"/>
    <w:basedOn w:val="Normal"/>
    <w:rsid w:val="00402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left"/>
    </w:pPr>
    <w:rPr>
      <w:rFonts w:ascii="Times New Roman" w:hAnsi="Times New Roman"/>
      <w:lang w:eastAsia="bg-BG"/>
    </w:rPr>
  </w:style>
  <w:style w:type="paragraph" w:customStyle="1" w:styleId="xl93">
    <w:name w:val="xl93"/>
    <w:basedOn w:val="Normal"/>
    <w:rsid w:val="00402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lang w:eastAsia="bg-BG"/>
    </w:rPr>
  </w:style>
  <w:style w:type="paragraph" w:customStyle="1" w:styleId="xl94">
    <w:name w:val="xl94"/>
    <w:basedOn w:val="Normal"/>
    <w:rsid w:val="00402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left"/>
    </w:pPr>
    <w:rPr>
      <w:rFonts w:ascii="Times New Roman" w:hAnsi="Times New Roman"/>
      <w:lang w:eastAsia="bg-BG"/>
    </w:rPr>
  </w:style>
  <w:style w:type="paragraph" w:customStyle="1" w:styleId="xl95">
    <w:name w:val="xl95"/>
    <w:basedOn w:val="Normal"/>
    <w:rsid w:val="00402C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lang w:eastAsia="bg-BG"/>
    </w:rPr>
  </w:style>
  <w:style w:type="paragraph" w:customStyle="1" w:styleId="xl96">
    <w:name w:val="xl96"/>
    <w:basedOn w:val="Normal"/>
    <w:rsid w:val="00402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lang w:eastAsia="bg-BG"/>
    </w:rPr>
  </w:style>
  <w:style w:type="paragraph" w:customStyle="1" w:styleId="xl97">
    <w:name w:val="xl97"/>
    <w:basedOn w:val="Normal"/>
    <w:rsid w:val="00402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lang w:eastAsia="bg-BG"/>
    </w:rPr>
  </w:style>
  <w:style w:type="paragraph" w:customStyle="1" w:styleId="xl98">
    <w:name w:val="xl98"/>
    <w:basedOn w:val="Normal"/>
    <w:rsid w:val="00402C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lang w:eastAsia="bg-BG"/>
    </w:rPr>
  </w:style>
  <w:style w:type="paragraph" w:customStyle="1" w:styleId="xl99">
    <w:name w:val="xl99"/>
    <w:basedOn w:val="Normal"/>
    <w:rsid w:val="00402C08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lang w:eastAsia="bg-BG"/>
    </w:rPr>
  </w:style>
  <w:style w:type="paragraph" w:customStyle="1" w:styleId="xl100">
    <w:name w:val="xl100"/>
    <w:basedOn w:val="Normal"/>
    <w:rsid w:val="00402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lang w:eastAsia="bg-BG"/>
    </w:rPr>
  </w:style>
  <w:style w:type="paragraph" w:customStyle="1" w:styleId="Default">
    <w:name w:val="Default"/>
    <w:rsid w:val="00402C08"/>
    <w:pPr>
      <w:widowControl w:val="0"/>
      <w:autoSpaceDE w:val="0"/>
      <w:autoSpaceDN w:val="0"/>
      <w:adjustRightInd w:val="0"/>
    </w:pPr>
    <w:rPr>
      <w:rFonts w:ascii="TTE1BFA9F8t00" w:eastAsia="Times New Roman" w:hAnsi="TTE1BFA9F8t00" w:cs="TTE1BFA9F8t00"/>
      <w:color w:val="000000"/>
      <w:sz w:val="24"/>
      <w:szCs w:val="24"/>
      <w:lang w:val="en-GB" w:eastAsia="en-GB"/>
    </w:rPr>
  </w:style>
  <w:style w:type="paragraph" w:styleId="BodyText">
    <w:name w:val="Body Text"/>
    <w:basedOn w:val="Normal"/>
    <w:link w:val="BodyTextChar"/>
    <w:rsid w:val="00402C08"/>
    <w:pPr>
      <w:spacing w:after="220" w:line="220" w:lineRule="atLeast"/>
      <w:ind w:left="835" w:right="-360"/>
      <w:jc w:val="left"/>
    </w:pPr>
    <w:rPr>
      <w:rFonts w:ascii="Times New Roman" w:eastAsia="Times New Roman" w:hAnsi="Times New Roman"/>
      <w:sz w:val="20"/>
      <w:szCs w:val="20"/>
      <w:lang w:val="en-US" w:eastAsia="bg-BG"/>
    </w:rPr>
  </w:style>
  <w:style w:type="character" w:customStyle="1" w:styleId="BodyTextChar">
    <w:name w:val="Body Text Char"/>
    <w:basedOn w:val="DefaultParagraphFont"/>
    <w:link w:val="BodyText"/>
    <w:rsid w:val="00402C08"/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paragraph" w:customStyle="1" w:styleId="InsideAddress">
    <w:name w:val="Inside Address"/>
    <w:basedOn w:val="Normal"/>
    <w:rsid w:val="00402C08"/>
    <w:pPr>
      <w:spacing w:after="0" w:line="240" w:lineRule="auto"/>
      <w:ind w:left="835" w:right="-360"/>
      <w:jc w:val="left"/>
    </w:pPr>
    <w:rPr>
      <w:rFonts w:ascii="Times New Roman" w:eastAsia="Times New Roman" w:hAnsi="Times New Roman"/>
      <w:sz w:val="20"/>
      <w:szCs w:val="20"/>
      <w:lang w:val="en-US" w:eastAsia="bg-BG"/>
    </w:rPr>
  </w:style>
  <w:style w:type="paragraph" w:styleId="ListBullet">
    <w:name w:val="List Bullet"/>
    <w:basedOn w:val="List"/>
    <w:autoRedefine/>
    <w:rsid w:val="00402C08"/>
    <w:pPr>
      <w:numPr>
        <w:numId w:val="8"/>
      </w:numPr>
      <w:spacing w:after="220" w:line="220" w:lineRule="atLeast"/>
      <w:ind w:right="-360"/>
      <w:contextualSpacing w:val="0"/>
    </w:pPr>
    <w:rPr>
      <w:sz w:val="20"/>
      <w:szCs w:val="20"/>
      <w:lang w:val="en-US"/>
    </w:rPr>
  </w:style>
  <w:style w:type="paragraph" w:styleId="PlainText">
    <w:name w:val="Plain Text"/>
    <w:basedOn w:val="Normal"/>
    <w:link w:val="PlainTextChar"/>
    <w:rsid w:val="00402C08"/>
    <w:pPr>
      <w:spacing w:after="0" w:line="240" w:lineRule="auto"/>
      <w:jc w:val="left"/>
    </w:pPr>
    <w:rPr>
      <w:rFonts w:ascii="Courier New" w:eastAsia="Times New Roman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rsid w:val="00402C08"/>
    <w:rPr>
      <w:rFonts w:ascii="Courier New" w:eastAsia="Times New Roman" w:hAnsi="Courier New" w:cs="Times New Roman"/>
      <w:sz w:val="20"/>
      <w:szCs w:val="20"/>
      <w:lang w:val="en-US" w:eastAsia="bg-BG"/>
    </w:rPr>
  </w:style>
  <w:style w:type="paragraph" w:customStyle="1" w:styleId="10">
    <w:name w:val="Обикновен текст1"/>
    <w:basedOn w:val="Normal"/>
    <w:rsid w:val="00402C08"/>
    <w:pPr>
      <w:suppressAutoHyphens/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List">
    <w:name w:val="List"/>
    <w:basedOn w:val="Normal"/>
    <w:uiPriority w:val="99"/>
    <w:semiHidden/>
    <w:unhideWhenUsed/>
    <w:rsid w:val="00402C08"/>
    <w:pPr>
      <w:spacing w:after="0" w:line="240" w:lineRule="auto"/>
      <w:ind w:left="283" w:hanging="283"/>
      <w:contextualSpacing/>
      <w:jc w:val="left"/>
    </w:pPr>
    <w:rPr>
      <w:rFonts w:ascii="Times New Roman" w:eastAsia="Times New Roman" w:hAnsi="Times New Roman"/>
      <w:sz w:val="24"/>
      <w:szCs w:val="24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43</Pages>
  <Words>3191</Words>
  <Characters>18191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Supervisor</dc:creator>
  <cp:lastModifiedBy>User</cp:lastModifiedBy>
  <cp:revision>3</cp:revision>
  <cp:lastPrinted>2018-05-16T14:37:00Z</cp:lastPrinted>
  <dcterms:created xsi:type="dcterms:W3CDTF">2018-05-16T13:21:00Z</dcterms:created>
  <dcterms:modified xsi:type="dcterms:W3CDTF">2018-05-16T14:59:00Z</dcterms:modified>
</cp:coreProperties>
</file>